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A886C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4A404790" w14:textId="47672389" w:rsidR="008730EF" w:rsidRPr="000E7162" w:rsidRDefault="000E7162" w:rsidP="000E7162">
      <w:pPr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Wykonawca:</w:t>
      </w:r>
    </w:p>
    <w:p w14:paraId="1F063F39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  <w:r w:rsidRPr="000E7162">
        <w:rPr>
          <w:rFonts w:ascii="Arial" w:eastAsia="Times New Roman" w:hAnsi="Arial" w:cs="Arial"/>
        </w:rPr>
        <w:t>….............................................................</w:t>
      </w:r>
    </w:p>
    <w:p w14:paraId="4DB4345D" w14:textId="77777777" w:rsidR="008730EF" w:rsidRPr="000E7162" w:rsidRDefault="008730EF" w:rsidP="000E7162">
      <w:pPr>
        <w:spacing w:line="276" w:lineRule="auto"/>
        <w:rPr>
          <w:rFonts w:ascii="Arial" w:hAnsi="Arial" w:cs="Arial"/>
          <w:i/>
          <w:iCs/>
        </w:rPr>
      </w:pPr>
    </w:p>
    <w:p w14:paraId="1549B8A4" w14:textId="77777777" w:rsidR="008730EF" w:rsidRPr="000E7162" w:rsidRDefault="008730EF" w:rsidP="000E7162">
      <w:pPr>
        <w:spacing w:line="276" w:lineRule="auto"/>
        <w:rPr>
          <w:rFonts w:ascii="Arial" w:hAnsi="Arial" w:cs="Arial"/>
        </w:rPr>
      </w:pPr>
    </w:p>
    <w:p w14:paraId="483D31C9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  <w:r w:rsidRPr="000E7162">
        <w:rPr>
          <w:rFonts w:ascii="Arial" w:eastAsia="Times New Roman" w:hAnsi="Arial" w:cs="Arial"/>
        </w:rPr>
        <w:t>Zamawiający:</w:t>
      </w:r>
    </w:p>
    <w:p w14:paraId="6EABCD6C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4FF4AD88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0E7162">
        <w:rPr>
          <w:rFonts w:ascii="Arial" w:eastAsia="Times New Roman" w:hAnsi="Arial" w:cs="Arial"/>
          <w:b/>
        </w:rPr>
        <w:t>GMINA TARNOWSKIE GÓRY</w:t>
      </w:r>
    </w:p>
    <w:p w14:paraId="78B219A3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eastAsia="Times New Roman" w:hAnsi="Arial" w:cs="Arial"/>
          <w:b/>
        </w:rPr>
      </w:pPr>
      <w:r w:rsidRPr="000E7162">
        <w:rPr>
          <w:rFonts w:ascii="Arial" w:eastAsia="Times New Roman" w:hAnsi="Arial" w:cs="Arial"/>
          <w:b/>
        </w:rPr>
        <w:t>MIEJSKI OŚRODEK POMOCY SPOŁECZNEJ</w:t>
      </w:r>
    </w:p>
    <w:p w14:paraId="638E7D3F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0E7162">
        <w:rPr>
          <w:rFonts w:ascii="Arial" w:eastAsia="Times New Roman" w:hAnsi="Arial" w:cs="Arial"/>
          <w:b/>
        </w:rPr>
        <w:t>ul. JANASA 9</w:t>
      </w:r>
    </w:p>
    <w:p w14:paraId="6C67BD9D" w14:textId="77777777" w:rsidR="008730EF" w:rsidRPr="000E7162" w:rsidRDefault="008730EF" w:rsidP="000E7162">
      <w:pPr>
        <w:tabs>
          <w:tab w:val="left" w:pos="0"/>
        </w:tabs>
        <w:spacing w:line="276" w:lineRule="auto"/>
        <w:rPr>
          <w:rFonts w:ascii="Arial" w:hAnsi="Arial" w:cs="Arial"/>
          <w:b/>
        </w:rPr>
      </w:pPr>
      <w:r w:rsidRPr="000E7162">
        <w:rPr>
          <w:rFonts w:ascii="Arial" w:eastAsia="Times New Roman" w:hAnsi="Arial" w:cs="Arial"/>
          <w:b/>
        </w:rPr>
        <w:t>42-612</w:t>
      </w:r>
      <w:r w:rsidRPr="000E7162">
        <w:rPr>
          <w:rFonts w:ascii="Arial" w:eastAsia="Arial" w:hAnsi="Arial" w:cs="Arial"/>
          <w:b/>
        </w:rPr>
        <w:t xml:space="preserve"> </w:t>
      </w:r>
      <w:r w:rsidRPr="000E7162">
        <w:rPr>
          <w:rFonts w:ascii="Arial" w:hAnsi="Arial" w:cs="Arial"/>
          <w:b/>
        </w:rPr>
        <w:t>TARNOWSKIE</w:t>
      </w:r>
      <w:r w:rsidRPr="000E7162">
        <w:rPr>
          <w:rFonts w:ascii="Arial" w:eastAsia="Arial" w:hAnsi="Arial" w:cs="Arial"/>
          <w:b/>
        </w:rPr>
        <w:t xml:space="preserve"> </w:t>
      </w:r>
      <w:r w:rsidRPr="000E7162">
        <w:rPr>
          <w:rFonts w:ascii="Arial" w:hAnsi="Arial" w:cs="Arial"/>
          <w:b/>
        </w:rPr>
        <w:t>GÓRY</w:t>
      </w:r>
    </w:p>
    <w:p w14:paraId="62E2272B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190595A2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68"/>
      </w:tblGrid>
      <w:tr w:rsidR="008730EF" w:rsidRPr="000E7162" w14:paraId="6609C009" w14:textId="77777777" w:rsidTr="000623B3">
        <w:tc>
          <w:tcPr>
            <w:tcW w:w="10487" w:type="dxa"/>
          </w:tcPr>
          <w:p w14:paraId="064A28BE" w14:textId="77777777" w:rsidR="008730EF" w:rsidRPr="000E7162" w:rsidRDefault="008730EF" w:rsidP="00555341">
            <w:pP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0E7162">
              <w:rPr>
                <w:rFonts w:ascii="Arial" w:eastAsia="Times New Roman" w:hAnsi="Arial" w:cs="Arial"/>
                <w:b/>
              </w:rPr>
              <w:t>Wykaz</w:t>
            </w:r>
            <w:r w:rsidRPr="000E7162">
              <w:rPr>
                <w:rFonts w:ascii="Arial" w:eastAsia="Arial" w:hAnsi="Arial" w:cs="Arial"/>
                <w:b/>
              </w:rPr>
              <w:t xml:space="preserve"> usług</w:t>
            </w:r>
          </w:p>
        </w:tc>
      </w:tr>
    </w:tbl>
    <w:p w14:paraId="1F191042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  <w:b/>
        </w:rPr>
      </w:pPr>
    </w:p>
    <w:p w14:paraId="1F91788A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  <w:b/>
        </w:rPr>
      </w:pPr>
    </w:p>
    <w:p w14:paraId="22A1BA06" w14:textId="4744E6C3" w:rsidR="008730EF" w:rsidRPr="000E7162" w:rsidRDefault="008730EF" w:rsidP="00555341">
      <w:pPr>
        <w:spacing w:line="276" w:lineRule="auto"/>
        <w:jc w:val="center"/>
        <w:rPr>
          <w:rFonts w:ascii="Arial" w:hAnsi="Arial" w:cs="Arial"/>
        </w:rPr>
      </w:pPr>
      <w:r w:rsidRPr="000E7162">
        <w:rPr>
          <w:rFonts w:ascii="Arial" w:eastAsia="Times New Roman" w:hAnsi="Arial" w:cs="Arial"/>
        </w:rPr>
        <w:t xml:space="preserve">Nazwa postępowania: </w:t>
      </w:r>
      <w:r w:rsidR="00555341">
        <w:rPr>
          <w:rFonts w:ascii="Arial" w:eastAsia="Times New Roman" w:hAnsi="Arial" w:cs="Arial"/>
        </w:rPr>
        <w:br/>
      </w:r>
      <w:r w:rsidR="00555341" w:rsidRPr="00555341">
        <w:rPr>
          <w:rFonts w:ascii="Arial" w:hAnsi="Arial" w:cs="Arial"/>
          <w:b/>
          <w:bCs/>
        </w:rPr>
        <w:t>Świadczenie usługi cateringowej dla Centrum Aktywności Seniorów w 2026 r.</w:t>
      </w:r>
      <w:r w:rsidR="00555341">
        <w:rPr>
          <w:rFonts w:ascii="Arial" w:hAnsi="Arial" w:cs="Arial"/>
          <w:b/>
          <w:bCs/>
        </w:rPr>
        <w:t xml:space="preserve"> </w:t>
      </w:r>
      <w:r w:rsidRPr="000E7162">
        <w:rPr>
          <w:rFonts w:ascii="Arial" w:eastAsia="Times New Roman" w:hAnsi="Arial" w:cs="Arial"/>
        </w:rPr>
        <w:t>przedkładam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poniższy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wykaz,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dla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celów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potwierdzenia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spełnienia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warunku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udziału</w:t>
      </w:r>
      <w:r w:rsidRPr="000E7162">
        <w:rPr>
          <w:rFonts w:ascii="Arial" w:eastAsia="Arial" w:hAnsi="Arial" w:cs="Arial"/>
        </w:rPr>
        <w:t xml:space="preserve"> </w:t>
      </w:r>
      <w:r w:rsidR="00555341">
        <w:rPr>
          <w:rFonts w:ascii="Arial" w:eastAsia="Arial" w:hAnsi="Arial" w:cs="Arial"/>
        </w:rPr>
        <w:br/>
      </w:r>
      <w:r w:rsidRPr="000E7162">
        <w:rPr>
          <w:rFonts w:ascii="Arial" w:eastAsia="Times New Roman" w:hAnsi="Arial" w:cs="Arial"/>
        </w:rPr>
        <w:t>w</w:t>
      </w:r>
      <w:r w:rsidRPr="000E7162">
        <w:rPr>
          <w:rFonts w:ascii="Arial" w:eastAsia="Arial" w:hAnsi="Arial" w:cs="Arial"/>
        </w:rPr>
        <w:t xml:space="preserve"> </w:t>
      </w:r>
      <w:r w:rsidRPr="000E7162">
        <w:rPr>
          <w:rFonts w:ascii="Arial" w:hAnsi="Arial" w:cs="Arial"/>
        </w:rPr>
        <w:t>postępowaniu</w:t>
      </w:r>
    </w:p>
    <w:p w14:paraId="316A4F19" w14:textId="77777777" w:rsidR="008730EF" w:rsidRPr="000E7162" w:rsidRDefault="008730EF" w:rsidP="000E7162">
      <w:pPr>
        <w:pStyle w:val="WW-Tekstpodstawowy2"/>
        <w:spacing w:line="276" w:lineRule="auto"/>
        <w:jc w:val="left"/>
        <w:rPr>
          <w:rFonts w:eastAsia="Times New Roman"/>
        </w:rPr>
      </w:pPr>
    </w:p>
    <w:p w14:paraId="56694088" w14:textId="77777777" w:rsidR="008730EF" w:rsidRPr="000E7162" w:rsidRDefault="008730EF" w:rsidP="000E7162">
      <w:pPr>
        <w:pStyle w:val="WW-Tekstpodstawowy2"/>
        <w:spacing w:line="276" w:lineRule="auto"/>
        <w:jc w:val="left"/>
        <w:rPr>
          <w:rFonts w:eastAsia="Times New Roman"/>
        </w:rPr>
      </w:pPr>
    </w:p>
    <w:tbl>
      <w:tblPr>
        <w:tblW w:w="1006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"/>
        <w:gridCol w:w="3238"/>
        <w:gridCol w:w="1902"/>
        <w:gridCol w:w="1902"/>
        <w:gridCol w:w="2456"/>
      </w:tblGrid>
      <w:tr w:rsidR="008730EF" w:rsidRPr="000E7162" w14:paraId="0DF8F959" w14:textId="77777777" w:rsidTr="00555341">
        <w:trPr>
          <w:trHeight w:hRule="exact" w:val="1174"/>
          <w:tblHeader/>
          <w:jc w:val="center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EDD8211" w14:textId="77777777" w:rsidR="008730EF" w:rsidRPr="000E7162" w:rsidRDefault="008730EF" w:rsidP="00555341">
            <w:pPr>
              <w:pStyle w:val="Tekstpodstawowy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Lp.</w:t>
            </w:r>
          </w:p>
        </w:tc>
        <w:tc>
          <w:tcPr>
            <w:tcW w:w="3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C07863" w14:textId="15362D9C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Przedmiot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usługi</w:t>
            </w:r>
          </w:p>
        </w:tc>
        <w:tc>
          <w:tcPr>
            <w:tcW w:w="1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D75E49" w14:textId="77777777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Wartość</w:t>
            </w:r>
          </w:p>
        </w:tc>
        <w:tc>
          <w:tcPr>
            <w:tcW w:w="1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A48D4C9" w14:textId="77777777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Daty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wykonania</w:t>
            </w:r>
          </w:p>
        </w:tc>
        <w:tc>
          <w:tcPr>
            <w:tcW w:w="24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17FAB0" w14:textId="5A80685A" w:rsidR="008730EF" w:rsidRPr="000E7162" w:rsidRDefault="008730EF" w:rsidP="00555341">
            <w:pPr>
              <w:pStyle w:val="Tekstpodstawowy"/>
              <w:snapToGrid w:val="0"/>
              <w:spacing w:after="0"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Podmiot</w:t>
            </w:r>
            <w:r w:rsidR="00555341">
              <w:rPr>
                <w:rFonts w:ascii="Arial" w:eastAsia="Times New Roman" w:hAnsi="Arial" w:cs="Arial"/>
                <w:bCs/>
                <w:iCs/>
              </w:rPr>
              <w:t>,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na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rzecz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którego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usługa została</w:t>
            </w:r>
            <w:r w:rsidRPr="000E7162">
              <w:rPr>
                <w:rFonts w:ascii="Arial" w:eastAsia="Arial" w:hAnsi="Arial" w:cs="Arial"/>
                <w:bCs/>
                <w:iCs/>
              </w:rPr>
              <w:t xml:space="preserve"> </w:t>
            </w:r>
            <w:r w:rsidRPr="000E7162">
              <w:rPr>
                <w:rFonts w:ascii="Arial" w:hAnsi="Arial" w:cs="Arial"/>
                <w:bCs/>
                <w:iCs/>
              </w:rPr>
              <w:t>wykonana</w:t>
            </w:r>
          </w:p>
        </w:tc>
      </w:tr>
      <w:tr w:rsidR="008730EF" w:rsidRPr="000E7162" w14:paraId="4F2938AF" w14:textId="77777777" w:rsidTr="00555341">
        <w:trPr>
          <w:trHeight w:val="333"/>
          <w:jc w:val="center"/>
        </w:trPr>
        <w:tc>
          <w:tcPr>
            <w:tcW w:w="56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38282C8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</w:tcPr>
          <w:p w14:paraId="60DFF604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EDDC9C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</w:tcBorders>
          </w:tcPr>
          <w:p w14:paraId="62350863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24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8FB541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</w:tr>
      <w:tr w:rsidR="008730EF" w:rsidRPr="000E7162" w14:paraId="0BECFA4A" w14:textId="77777777" w:rsidTr="00555341">
        <w:trPr>
          <w:trHeight w:val="333"/>
          <w:jc w:val="center"/>
        </w:trPr>
        <w:tc>
          <w:tcPr>
            <w:tcW w:w="56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B7062A5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  <w:r w:rsidRPr="000E7162">
              <w:rPr>
                <w:rFonts w:ascii="Arial" w:eastAsia="Times New Roman" w:hAnsi="Arial" w:cs="Arial"/>
                <w:bCs/>
                <w:iCs/>
              </w:rPr>
              <w:t>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</w:tcPr>
          <w:p w14:paraId="21854250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4DBFF9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1902" w:type="dxa"/>
            <w:tcBorders>
              <w:left w:val="single" w:sz="1" w:space="0" w:color="000000"/>
              <w:bottom w:val="single" w:sz="1" w:space="0" w:color="000000"/>
            </w:tcBorders>
          </w:tcPr>
          <w:p w14:paraId="11CA5CD2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  <w:tc>
          <w:tcPr>
            <w:tcW w:w="24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57A1F5" w14:textId="77777777" w:rsidR="008730EF" w:rsidRPr="000E7162" w:rsidRDefault="008730EF" w:rsidP="000E7162">
            <w:pPr>
              <w:pStyle w:val="Tekstpodstawowy"/>
              <w:snapToGrid w:val="0"/>
              <w:spacing w:line="276" w:lineRule="auto"/>
              <w:rPr>
                <w:rFonts w:ascii="Arial" w:eastAsia="Times New Roman" w:hAnsi="Arial" w:cs="Arial"/>
                <w:bCs/>
                <w:iCs/>
              </w:rPr>
            </w:pPr>
          </w:p>
        </w:tc>
      </w:tr>
    </w:tbl>
    <w:p w14:paraId="1D4AAAE6" w14:textId="77777777" w:rsidR="008730EF" w:rsidRPr="000E7162" w:rsidRDefault="008730EF" w:rsidP="000E7162">
      <w:pPr>
        <w:pStyle w:val="WW-Tekstpodstawowy2"/>
        <w:spacing w:line="276" w:lineRule="auto"/>
        <w:jc w:val="left"/>
      </w:pPr>
    </w:p>
    <w:p w14:paraId="548AEE01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70D97BE5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6272F0BB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</w:rPr>
      </w:pPr>
    </w:p>
    <w:p w14:paraId="6E8A2F8A" w14:textId="77777777" w:rsidR="008730EF" w:rsidRPr="000E7162" w:rsidRDefault="008730EF" w:rsidP="000E7162">
      <w:pPr>
        <w:spacing w:line="276" w:lineRule="auto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0E7162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p w14:paraId="50520FD3" w14:textId="77777777" w:rsidR="001707B3" w:rsidRPr="000E7162" w:rsidRDefault="001707B3" w:rsidP="000E7162">
      <w:pPr>
        <w:spacing w:line="276" w:lineRule="auto"/>
        <w:ind w:right="1"/>
        <w:rPr>
          <w:rFonts w:ascii="Arial" w:hAnsi="Arial" w:cs="Arial"/>
        </w:rPr>
      </w:pPr>
    </w:p>
    <w:sectPr w:rsidR="001707B3" w:rsidRPr="000E7162" w:rsidSect="00155545">
      <w:headerReference w:type="default" r:id="rId7"/>
      <w:pgSz w:w="11906" w:h="16838"/>
      <w:pgMar w:top="964" w:right="964" w:bottom="964" w:left="96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71D3A" w14:textId="77777777" w:rsidR="0077432B" w:rsidRDefault="0077432B" w:rsidP="001707B3">
      <w:r>
        <w:separator/>
      </w:r>
    </w:p>
  </w:endnote>
  <w:endnote w:type="continuationSeparator" w:id="0">
    <w:p w14:paraId="12B105B8" w14:textId="77777777" w:rsidR="0077432B" w:rsidRDefault="0077432B" w:rsidP="0017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E387F" w14:textId="77777777" w:rsidR="0077432B" w:rsidRDefault="0077432B" w:rsidP="001707B3">
      <w:r>
        <w:separator/>
      </w:r>
    </w:p>
  </w:footnote>
  <w:footnote w:type="continuationSeparator" w:id="0">
    <w:p w14:paraId="5C22DC45" w14:textId="77777777" w:rsidR="0077432B" w:rsidRDefault="0077432B" w:rsidP="0017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8CB26" w14:textId="3A06BD18" w:rsidR="000E7162" w:rsidRPr="000E7162" w:rsidRDefault="000E7162" w:rsidP="000E7162">
    <w:pPr>
      <w:spacing w:line="276" w:lineRule="auto"/>
      <w:ind w:left="4820"/>
      <w:jc w:val="right"/>
      <w:rPr>
        <w:rFonts w:ascii="Arial" w:hAnsi="Arial" w:cs="Arial"/>
      </w:rPr>
    </w:pPr>
    <w:bookmarkStart w:id="0" w:name="_Hlk121295732"/>
    <w:r w:rsidRPr="000E7162">
      <w:rPr>
        <w:rFonts w:ascii="Arial" w:hAnsi="Arial" w:cs="Arial"/>
      </w:rPr>
      <w:t>Załącznik nr 4 do SWZ</w:t>
    </w:r>
  </w:p>
  <w:bookmarkEnd w:id="0"/>
  <w:p w14:paraId="7970EB9D" w14:textId="77777777" w:rsidR="000E7162" w:rsidRDefault="000E7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13476D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hAnsi="Calibri" w:cs="Arial" w:hint="default"/>
        <w:b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alibri" w:eastAsia="Arial" w:hAnsi="Calibri" w:cs="Arial" w:hint="default"/>
        <w:sz w:val="18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DF1A9C90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CA98C24E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16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singleLevel"/>
    <w:tmpl w:val="99942E98"/>
    <w:name w:val="WW8Num6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Symbol" w:hint="default"/>
        <w:b w:val="0"/>
        <w:i w:val="0"/>
        <w:iCs/>
        <w:sz w:val="18"/>
        <w:szCs w:val="24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000000"/>
        <w:spacing w:val="4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17"/>
        </w:tabs>
        <w:ind w:left="0" w:firstLine="0"/>
      </w:pPr>
      <w:rPr>
        <w:rFonts w:ascii="Symbol" w:eastAsia="Times New Roman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9" w15:restartNumberingAfterBreak="0">
    <w:nsid w:val="0000000D"/>
    <w:multiLevelType w:val="multilevel"/>
    <w:tmpl w:val="076E7352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Theme="minorHAnsi" w:eastAsia="Arial" w:hAnsiTheme="minorHAnsi" w:cs="OpenSymbol" w:hint="default"/>
        <w:b w:val="0"/>
        <w:bCs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0" w15:restartNumberingAfterBreak="0">
    <w:nsid w:val="0000000E"/>
    <w:multiLevelType w:val="multilevel"/>
    <w:tmpl w:val="01DA4130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b w:val="0"/>
        <w:bCs w:val="0"/>
        <w:color w:val="000000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11" w15:restartNumberingAfterBreak="0">
    <w:nsid w:val="0000000F"/>
    <w:multiLevelType w:val="multilevel"/>
    <w:tmpl w:val="CFA8D7E4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00000010"/>
    <w:multiLevelType w:val="multilevel"/>
    <w:tmpl w:val="72AA6068"/>
    <w:name w:val="WW8Num16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 w:cs="Arial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0" w:firstLine="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0" w:firstLine="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0" w:firstLine="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0" w:firstLine="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0" w:firstLine="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0" w:firstLine="0"/>
      </w:pPr>
      <w:rPr>
        <w:rFonts w:ascii="Symbol" w:hAnsi="Symbol" w:cs="Aria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0" w:firstLine="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0" w:firstLine="0"/>
      </w:pPr>
      <w:rPr>
        <w:rFonts w:ascii="OpenSymbol" w:hAnsi="OpenSymbol" w:cs="Arial"/>
        <w:b w:val="0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Courier New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24"/>
        </w:tabs>
        <w:ind w:left="122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4"/>
        </w:tabs>
        <w:ind w:left="158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04"/>
        </w:tabs>
        <w:ind w:left="230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4"/>
        </w:tabs>
        <w:ind w:left="266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84"/>
        </w:tabs>
        <w:ind w:left="338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4"/>
        </w:tabs>
        <w:ind w:left="3744" w:hanging="360"/>
      </w:pPr>
      <w:rPr>
        <w:rFonts w:ascii="OpenSymbol" w:hAnsi="OpenSymbol" w:cs="Courier New"/>
      </w:rPr>
    </w:lvl>
  </w:abstractNum>
  <w:abstractNum w:abstractNumId="16" w15:restartNumberingAfterBreak="0">
    <w:nsid w:val="02AF0F94"/>
    <w:multiLevelType w:val="hybridMultilevel"/>
    <w:tmpl w:val="B7DAD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6618DF"/>
    <w:multiLevelType w:val="multilevel"/>
    <w:tmpl w:val="D2A498EC"/>
    <w:lvl w:ilvl="0">
      <w:start w:val="1"/>
      <w:numFmt w:val="lowerLetter"/>
      <w:lvlText w:val="%1)"/>
      <w:lvlJc w:val="left"/>
      <w:pPr>
        <w:tabs>
          <w:tab w:val="num" w:pos="1701"/>
        </w:tabs>
        <w:ind w:left="0" w:firstLine="0"/>
      </w:pPr>
      <w:rPr>
        <w:rFonts w:hint="default"/>
        <w:color w:val="00000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Arial" w:hint="default"/>
        <w:b w:val="0"/>
        <w:bCs w:val="0"/>
        <w:sz w:val="18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14B6BCB"/>
    <w:multiLevelType w:val="hybridMultilevel"/>
    <w:tmpl w:val="3AC27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105A6"/>
    <w:multiLevelType w:val="hybridMultilevel"/>
    <w:tmpl w:val="D4509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462E76"/>
    <w:multiLevelType w:val="hybridMultilevel"/>
    <w:tmpl w:val="2206A760"/>
    <w:lvl w:ilvl="0" w:tplc="44920D2E">
      <w:start w:val="1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664D7"/>
    <w:multiLevelType w:val="hybridMultilevel"/>
    <w:tmpl w:val="9AB0D9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6615384"/>
    <w:multiLevelType w:val="hybridMultilevel"/>
    <w:tmpl w:val="66CE51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BB052E"/>
    <w:multiLevelType w:val="hybridMultilevel"/>
    <w:tmpl w:val="E4C4C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4D5D1B"/>
    <w:multiLevelType w:val="hybridMultilevel"/>
    <w:tmpl w:val="2258D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C2C1D"/>
    <w:multiLevelType w:val="multilevel"/>
    <w:tmpl w:val="AA809ED8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  <w:b/>
      </w:rPr>
    </w:lvl>
  </w:abstractNum>
  <w:abstractNum w:abstractNumId="30" w15:restartNumberingAfterBreak="0">
    <w:nsid w:val="5B245025"/>
    <w:multiLevelType w:val="hybridMultilevel"/>
    <w:tmpl w:val="B28A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E127D"/>
    <w:multiLevelType w:val="hybridMultilevel"/>
    <w:tmpl w:val="DCA8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22151"/>
    <w:multiLevelType w:val="hybridMultilevel"/>
    <w:tmpl w:val="13728230"/>
    <w:lvl w:ilvl="0" w:tplc="3E1620D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84D3101"/>
    <w:multiLevelType w:val="hybridMultilevel"/>
    <w:tmpl w:val="4E347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F304E"/>
    <w:multiLevelType w:val="hybridMultilevel"/>
    <w:tmpl w:val="F8F20ABA"/>
    <w:lvl w:ilvl="0" w:tplc="8BDE4D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76903"/>
    <w:multiLevelType w:val="hybridMultilevel"/>
    <w:tmpl w:val="EC08A3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CEB2446"/>
    <w:multiLevelType w:val="hybridMultilevel"/>
    <w:tmpl w:val="81FE5204"/>
    <w:lvl w:ilvl="0" w:tplc="C15A31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706D6"/>
    <w:multiLevelType w:val="multilevel"/>
    <w:tmpl w:val="43046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357078182">
    <w:abstractNumId w:val="0"/>
  </w:num>
  <w:num w:numId="2" w16cid:durableId="276642670">
    <w:abstractNumId w:val="1"/>
  </w:num>
  <w:num w:numId="3" w16cid:durableId="1261186261">
    <w:abstractNumId w:val="2"/>
  </w:num>
  <w:num w:numId="4" w16cid:durableId="2134051327">
    <w:abstractNumId w:val="3"/>
  </w:num>
  <w:num w:numId="5" w16cid:durableId="197857109">
    <w:abstractNumId w:val="4"/>
  </w:num>
  <w:num w:numId="6" w16cid:durableId="1129206171">
    <w:abstractNumId w:val="5"/>
  </w:num>
  <w:num w:numId="7" w16cid:durableId="1636251441">
    <w:abstractNumId w:val="6"/>
  </w:num>
  <w:num w:numId="8" w16cid:durableId="159929075">
    <w:abstractNumId w:val="7"/>
  </w:num>
  <w:num w:numId="9" w16cid:durableId="810362515">
    <w:abstractNumId w:val="8"/>
  </w:num>
  <w:num w:numId="10" w16cid:durableId="524757611">
    <w:abstractNumId w:val="9"/>
  </w:num>
  <w:num w:numId="11" w16cid:durableId="1017464997">
    <w:abstractNumId w:val="10"/>
  </w:num>
  <w:num w:numId="12" w16cid:durableId="554587331">
    <w:abstractNumId w:val="11"/>
  </w:num>
  <w:num w:numId="13" w16cid:durableId="801652074">
    <w:abstractNumId w:val="12"/>
  </w:num>
  <w:num w:numId="14" w16cid:durableId="1513571137">
    <w:abstractNumId w:val="13"/>
  </w:num>
  <w:num w:numId="15" w16cid:durableId="910190253">
    <w:abstractNumId w:val="14"/>
  </w:num>
  <w:num w:numId="16" w16cid:durableId="1735742125">
    <w:abstractNumId w:val="15"/>
  </w:num>
  <w:num w:numId="17" w16cid:durableId="1493179101">
    <w:abstractNumId w:val="29"/>
  </w:num>
  <w:num w:numId="18" w16cid:durableId="901402161">
    <w:abstractNumId w:val="17"/>
  </w:num>
  <w:num w:numId="19" w16cid:durableId="238833282">
    <w:abstractNumId w:val="35"/>
  </w:num>
  <w:num w:numId="20" w16cid:durableId="34549451">
    <w:abstractNumId w:val="37"/>
  </w:num>
  <w:num w:numId="21" w16cid:durableId="1135412343">
    <w:abstractNumId w:val="33"/>
  </w:num>
  <w:num w:numId="22" w16cid:durableId="891964805">
    <w:abstractNumId w:val="20"/>
  </w:num>
  <w:num w:numId="23" w16cid:durableId="6780020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657149">
    <w:abstractNumId w:val="27"/>
  </w:num>
  <w:num w:numId="25" w16cid:durableId="13666389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6524519">
    <w:abstractNumId w:val="19"/>
  </w:num>
  <w:num w:numId="27" w16cid:durableId="992609031">
    <w:abstractNumId w:val="31"/>
  </w:num>
  <w:num w:numId="28" w16cid:durableId="279799730">
    <w:abstractNumId w:val="25"/>
  </w:num>
  <w:num w:numId="29" w16cid:durableId="1096554430">
    <w:abstractNumId w:val="26"/>
  </w:num>
  <w:num w:numId="30" w16cid:durableId="703409510">
    <w:abstractNumId w:val="22"/>
  </w:num>
  <w:num w:numId="31" w16cid:durableId="976644195">
    <w:abstractNumId w:val="34"/>
  </w:num>
  <w:num w:numId="32" w16cid:durableId="430975161">
    <w:abstractNumId w:val="16"/>
  </w:num>
  <w:num w:numId="33" w16cid:durableId="1280408755">
    <w:abstractNumId w:val="30"/>
  </w:num>
  <w:num w:numId="34" w16cid:durableId="1123498021">
    <w:abstractNumId w:val="28"/>
  </w:num>
  <w:num w:numId="35" w16cid:durableId="936794794">
    <w:abstractNumId w:val="23"/>
  </w:num>
  <w:num w:numId="36" w16cid:durableId="481697072">
    <w:abstractNumId w:val="18"/>
  </w:num>
  <w:num w:numId="37" w16cid:durableId="2112167214">
    <w:abstractNumId w:val="24"/>
  </w:num>
  <w:num w:numId="38" w16cid:durableId="259069078">
    <w:abstractNumId w:val="36"/>
  </w:num>
  <w:num w:numId="39" w16cid:durableId="18426931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B3"/>
    <w:rsid w:val="000162B3"/>
    <w:rsid w:val="000E7162"/>
    <w:rsid w:val="00155545"/>
    <w:rsid w:val="001707B3"/>
    <w:rsid w:val="002F2868"/>
    <w:rsid w:val="003851A0"/>
    <w:rsid w:val="003B7924"/>
    <w:rsid w:val="003C2514"/>
    <w:rsid w:val="004A25A4"/>
    <w:rsid w:val="004B4324"/>
    <w:rsid w:val="004C0D1E"/>
    <w:rsid w:val="00555341"/>
    <w:rsid w:val="00565C81"/>
    <w:rsid w:val="005F4E15"/>
    <w:rsid w:val="00626560"/>
    <w:rsid w:val="006A075D"/>
    <w:rsid w:val="0077432B"/>
    <w:rsid w:val="0077730F"/>
    <w:rsid w:val="0078485C"/>
    <w:rsid w:val="007A752A"/>
    <w:rsid w:val="0082374F"/>
    <w:rsid w:val="008730EF"/>
    <w:rsid w:val="00964545"/>
    <w:rsid w:val="00AE117B"/>
    <w:rsid w:val="00B10C17"/>
    <w:rsid w:val="00BA41C6"/>
    <w:rsid w:val="00BC374E"/>
    <w:rsid w:val="00C270A9"/>
    <w:rsid w:val="00C465EC"/>
    <w:rsid w:val="00C763FF"/>
    <w:rsid w:val="00D70711"/>
    <w:rsid w:val="00D709D1"/>
    <w:rsid w:val="00D96A48"/>
    <w:rsid w:val="00DD702D"/>
    <w:rsid w:val="00E252A2"/>
    <w:rsid w:val="00E75765"/>
    <w:rsid w:val="00F464E2"/>
    <w:rsid w:val="00F6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FBB53"/>
  <w15:chartTrackingRefBased/>
  <w15:docId w15:val="{2885FD89-CD32-4894-8593-C29916FA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7B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07B3"/>
    <w:pPr>
      <w:keepNext/>
      <w:numPr>
        <w:numId w:val="1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5">
    <w:name w:val="heading 5"/>
    <w:basedOn w:val="Normalny"/>
    <w:next w:val="Normalny"/>
    <w:link w:val="Nagwek5Znak"/>
    <w:qFormat/>
    <w:rsid w:val="001707B3"/>
    <w:pPr>
      <w:keepNext/>
      <w:numPr>
        <w:ilvl w:val="4"/>
        <w:numId w:val="1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707B3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07B3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1707B3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707B3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WW8Num1z0">
    <w:name w:val="WW8Num1z0"/>
    <w:rsid w:val="001707B3"/>
  </w:style>
  <w:style w:type="character" w:customStyle="1" w:styleId="WW8Num1z1">
    <w:name w:val="WW8Num1z1"/>
    <w:rsid w:val="001707B3"/>
  </w:style>
  <w:style w:type="character" w:customStyle="1" w:styleId="WW8Num1z2">
    <w:name w:val="WW8Num1z2"/>
    <w:rsid w:val="001707B3"/>
  </w:style>
  <w:style w:type="character" w:customStyle="1" w:styleId="WW8Num1z3">
    <w:name w:val="WW8Num1z3"/>
    <w:rsid w:val="001707B3"/>
  </w:style>
  <w:style w:type="character" w:customStyle="1" w:styleId="WW8Num1z4">
    <w:name w:val="WW8Num1z4"/>
    <w:rsid w:val="001707B3"/>
  </w:style>
  <w:style w:type="character" w:customStyle="1" w:styleId="WW8Num1z5">
    <w:name w:val="WW8Num1z5"/>
    <w:rsid w:val="001707B3"/>
  </w:style>
  <w:style w:type="character" w:customStyle="1" w:styleId="WW8Num1z6">
    <w:name w:val="WW8Num1z6"/>
    <w:rsid w:val="001707B3"/>
  </w:style>
  <w:style w:type="character" w:customStyle="1" w:styleId="WW8Num1z7">
    <w:name w:val="WW8Num1z7"/>
    <w:rsid w:val="001707B3"/>
  </w:style>
  <w:style w:type="character" w:customStyle="1" w:styleId="WW8Num1z8">
    <w:name w:val="WW8Num1z8"/>
    <w:rsid w:val="001707B3"/>
  </w:style>
  <w:style w:type="character" w:customStyle="1" w:styleId="WW8Num2z0">
    <w:name w:val="WW8Num2z0"/>
    <w:rsid w:val="001707B3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707B3"/>
    <w:rPr>
      <w:rFonts w:ascii="Arial" w:eastAsia="Arial" w:hAnsi="Arial" w:cs="Arial"/>
      <w:sz w:val="22"/>
      <w:szCs w:val="22"/>
    </w:rPr>
  </w:style>
  <w:style w:type="character" w:customStyle="1" w:styleId="WW8Num2z2">
    <w:name w:val="WW8Num2z2"/>
    <w:rsid w:val="001707B3"/>
  </w:style>
  <w:style w:type="character" w:customStyle="1" w:styleId="WW8Num2z3">
    <w:name w:val="WW8Num2z3"/>
    <w:rsid w:val="001707B3"/>
  </w:style>
  <w:style w:type="character" w:customStyle="1" w:styleId="WW8Num2z4">
    <w:name w:val="WW8Num2z4"/>
    <w:rsid w:val="001707B3"/>
  </w:style>
  <w:style w:type="character" w:customStyle="1" w:styleId="WW8Num2z5">
    <w:name w:val="WW8Num2z5"/>
    <w:rsid w:val="001707B3"/>
  </w:style>
  <w:style w:type="character" w:customStyle="1" w:styleId="WW8Num2z6">
    <w:name w:val="WW8Num2z6"/>
    <w:rsid w:val="001707B3"/>
  </w:style>
  <w:style w:type="character" w:customStyle="1" w:styleId="WW8Num2z7">
    <w:name w:val="WW8Num2z7"/>
    <w:rsid w:val="001707B3"/>
  </w:style>
  <w:style w:type="character" w:customStyle="1" w:styleId="WW8Num2z8">
    <w:name w:val="WW8Num2z8"/>
    <w:rsid w:val="001707B3"/>
  </w:style>
  <w:style w:type="character" w:customStyle="1" w:styleId="WW8Num3z0">
    <w:name w:val="WW8Num3z0"/>
    <w:rsid w:val="001707B3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707B3"/>
    <w:rPr>
      <w:rFonts w:ascii="OpenSymbol" w:hAnsi="OpenSymbol" w:cs="OpenSymbol"/>
    </w:rPr>
  </w:style>
  <w:style w:type="character" w:customStyle="1" w:styleId="WW8Num4z0">
    <w:name w:val="WW8Num4z0"/>
    <w:rsid w:val="001707B3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707B3"/>
    <w:rPr>
      <w:rFonts w:ascii="OpenSymbol" w:hAnsi="OpenSymbol" w:cs="OpenSymbol"/>
    </w:rPr>
  </w:style>
  <w:style w:type="character" w:customStyle="1" w:styleId="WW8Num5z0">
    <w:name w:val="WW8Num5z0"/>
    <w:rsid w:val="001707B3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707B3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707B3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707B3"/>
    <w:rPr>
      <w:rFonts w:ascii="OpenSymbol" w:hAnsi="OpenSymbol" w:cs="Courier New"/>
    </w:rPr>
  </w:style>
  <w:style w:type="character" w:customStyle="1" w:styleId="WW8Num8z0">
    <w:name w:val="WW8Num8z0"/>
    <w:rsid w:val="001707B3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707B3"/>
    <w:rPr>
      <w:rFonts w:ascii="Courier New" w:hAnsi="Courier New" w:cs="Courier New"/>
    </w:rPr>
  </w:style>
  <w:style w:type="character" w:customStyle="1" w:styleId="WW8Num9z0">
    <w:name w:val="WW8Num9z0"/>
    <w:rsid w:val="001707B3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707B3"/>
    <w:rPr>
      <w:rFonts w:ascii="OpenSymbol" w:hAnsi="OpenSymbol" w:cs="OpenSymbol"/>
    </w:rPr>
  </w:style>
  <w:style w:type="character" w:customStyle="1" w:styleId="WW8Num10z0">
    <w:name w:val="WW8Num10z0"/>
    <w:rsid w:val="001707B3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707B3"/>
    <w:rPr>
      <w:rFonts w:ascii="OpenSymbol" w:hAnsi="OpenSymbol" w:cs="Courier New"/>
    </w:rPr>
  </w:style>
  <w:style w:type="character" w:customStyle="1" w:styleId="WW8Num11z0">
    <w:name w:val="WW8Num11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1z1">
    <w:name w:val="WW8Num11z1"/>
    <w:rsid w:val="001707B3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1707B3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707B3"/>
    <w:rPr>
      <w:rFonts w:ascii="OpenSymbol" w:hAnsi="OpenSymbol" w:cs="StarSymbol"/>
      <w:sz w:val="18"/>
      <w:szCs w:val="18"/>
    </w:rPr>
  </w:style>
  <w:style w:type="character" w:customStyle="1" w:styleId="WW8Num12z2">
    <w:name w:val="WW8Num12z2"/>
    <w:rsid w:val="001707B3"/>
  </w:style>
  <w:style w:type="character" w:customStyle="1" w:styleId="WW8Num12z3">
    <w:name w:val="WW8Num12z3"/>
    <w:rsid w:val="001707B3"/>
  </w:style>
  <w:style w:type="character" w:customStyle="1" w:styleId="WW8Num12z4">
    <w:name w:val="WW8Num12z4"/>
    <w:rsid w:val="001707B3"/>
  </w:style>
  <w:style w:type="character" w:customStyle="1" w:styleId="WW8Num12z5">
    <w:name w:val="WW8Num12z5"/>
    <w:rsid w:val="001707B3"/>
  </w:style>
  <w:style w:type="character" w:customStyle="1" w:styleId="WW8Num12z6">
    <w:name w:val="WW8Num12z6"/>
    <w:rsid w:val="001707B3"/>
  </w:style>
  <w:style w:type="character" w:customStyle="1" w:styleId="WW8Num12z7">
    <w:name w:val="WW8Num12z7"/>
    <w:rsid w:val="001707B3"/>
  </w:style>
  <w:style w:type="character" w:customStyle="1" w:styleId="WW8Num12z8">
    <w:name w:val="WW8Num12z8"/>
    <w:rsid w:val="001707B3"/>
  </w:style>
  <w:style w:type="character" w:customStyle="1" w:styleId="WW8Num13z0">
    <w:name w:val="WW8Num13z0"/>
    <w:rsid w:val="001707B3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3z1">
    <w:name w:val="WW8Num13z1"/>
    <w:rsid w:val="001707B3"/>
    <w:rPr>
      <w:rFonts w:ascii="OpenSymbol" w:hAnsi="OpenSymbol" w:cs="OpenSymbol"/>
    </w:rPr>
  </w:style>
  <w:style w:type="character" w:customStyle="1" w:styleId="WW8Num13z2">
    <w:name w:val="WW8Num13z2"/>
    <w:rsid w:val="001707B3"/>
  </w:style>
  <w:style w:type="character" w:customStyle="1" w:styleId="WW8Num13z3">
    <w:name w:val="WW8Num13z3"/>
    <w:rsid w:val="001707B3"/>
  </w:style>
  <w:style w:type="character" w:customStyle="1" w:styleId="WW8Num13z4">
    <w:name w:val="WW8Num13z4"/>
    <w:rsid w:val="001707B3"/>
  </w:style>
  <w:style w:type="character" w:customStyle="1" w:styleId="WW8Num13z5">
    <w:name w:val="WW8Num13z5"/>
    <w:rsid w:val="001707B3"/>
  </w:style>
  <w:style w:type="character" w:customStyle="1" w:styleId="WW8Num13z6">
    <w:name w:val="WW8Num13z6"/>
    <w:rsid w:val="001707B3"/>
  </w:style>
  <w:style w:type="character" w:customStyle="1" w:styleId="WW8Num13z7">
    <w:name w:val="WW8Num13z7"/>
    <w:rsid w:val="001707B3"/>
  </w:style>
  <w:style w:type="character" w:customStyle="1" w:styleId="WW8Num13z8">
    <w:name w:val="WW8Num13z8"/>
    <w:rsid w:val="001707B3"/>
  </w:style>
  <w:style w:type="character" w:customStyle="1" w:styleId="WW8Num14z0">
    <w:name w:val="WW8Num14z0"/>
    <w:rsid w:val="001707B3"/>
    <w:rPr>
      <w:rFonts w:ascii="Symbol" w:eastAsia="Arial" w:hAnsi="Symbol" w:cs="OpenSymbol"/>
      <w:b w:val="0"/>
      <w:bCs w:val="0"/>
      <w:color w:val="000000"/>
      <w:sz w:val="22"/>
      <w:szCs w:val="22"/>
    </w:rPr>
  </w:style>
  <w:style w:type="character" w:customStyle="1" w:styleId="WW8Num14z1">
    <w:name w:val="WW8Num14z1"/>
    <w:rsid w:val="001707B3"/>
    <w:rPr>
      <w:rFonts w:ascii="OpenSymbol" w:hAnsi="OpenSymbol" w:cs="OpenSymbol"/>
    </w:rPr>
  </w:style>
  <w:style w:type="character" w:customStyle="1" w:styleId="WW8Num15z0">
    <w:name w:val="WW8Num15z0"/>
    <w:rsid w:val="001707B3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707B3"/>
    <w:rPr>
      <w:rFonts w:ascii="OpenSymbol" w:hAnsi="OpenSymbol" w:cs="OpenSymbol"/>
    </w:rPr>
  </w:style>
  <w:style w:type="character" w:customStyle="1" w:styleId="WW8Num15z2">
    <w:name w:val="WW8Num15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707B3"/>
  </w:style>
  <w:style w:type="character" w:customStyle="1" w:styleId="WW8Num15z4">
    <w:name w:val="WW8Num15z4"/>
    <w:rsid w:val="001707B3"/>
  </w:style>
  <w:style w:type="character" w:customStyle="1" w:styleId="WW8Num15z5">
    <w:name w:val="WW8Num15z5"/>
    <w:rsid w:val="001707B3"/>
  </w:style>
  <w:style w:type="character" w:customStyle="1" w:styleId="WW8Num15z6">
    <w:name w:val="WW8Num15z6"/>
    <w:rsid w:val="001707B3"/>
  </w:style>
  <w:style w:type="character" w:customStyle="1" w:styleId="WW8Num15z7">
    <w:name w:val="WW8Num15z7"/>
    <w:rsid w:val="001707B3"/>
  </w:style>
  <w:style w:type="character" w:customStyle="1" w:styleId="WW8Num15z8">
    <w:name w:val="WW8Num15z8"/>
    <w:rsid w:val="001707B3"/>
  </w:style>
  <w:style w:type="character" w:customStyle="1" w:styleId="WW8Num16z0">
    <w:name w:val="WW8Num16z0"/>
    <w:rsid w:val="001707B3"/>
    <w:rPr>
      <w:rFonts w:ascii="Arial" w:eastAsia="Arial" w:hAnsi="Arial" w:cs="Arial"/>
      <w:sz w:val="22"/>
      <w:szCs w:val="22"/>
    </w:rPr>
  </w:style>
  <w:style w:type="character" w:customStyle="1" w:styleId="WW8Num16z1">
    <w:name w:val="WW8Num16z1"/>
    <w:rsid w:val="001707B3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707B3"/>
    <w:rPr>
      <w:rFonts w:ascii="Symbol" w:hAnsi="Symbol" w:cs="Symbol"/>
      <w:sz w:val="22"/>
      <w:szCs w:val="22"/>
    </w:rPr>
  </w:style>
  <w:style w:type="character" w:customStyle="1" w:styleId="WW8Num17z1">
    <w:name w:val="WW8Num17z1"/>
    <w:rsid w:val="001707B3"/>
    <w:rPr>
      <w:rFonts w:ascii="OpenSymbol" w:hAnsi="OpenSymbol" w:cs="Courier New"/>
    </w:rPr>
  </w:style>
  <w:style w:type="character" w:customStyle="1" w:styleId="WW8Num18z0">
    <w:name w:val="WW8Num18z0"/>
    <w:rsid w:val="001707B3"/>
    <w:rPr>
      <w:rFonts w:ascii="Symbol" w:hAnsi="Symbol" w:cs="Symbol"/>
    </w:rPr>
  </w:style>
  <w:style w:type="character" w:customStyle="1" w:styleId="WW8Num18z1">
    <w:name w:val="WW8Num18z1"/>
    <w:rsid w:val="001707B3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707B3"/>
    <w:rPr>
      <w:rFonts w:ascii="Symbol" w:hAnsi="Symbol" w:cs="Symbol"/>
      <w:sz w:val="22"/>
      <w:szCs w:val="22"/>
    </w:rPr>
  </w:style>
  <w:style w:type="character" w:customStyle="1" w:styleId="WW8Num19z1">
    <w:name w:val="WW8Num19z1"/>
    <w:rsid w:val="001707B3"/>
    <w:rPr>
      <w:rFonts w:ascii="OpenSymbol" w:hAnsi="OpenSymbol" w:cs="Courier New"/>
    </w:rPr>
  </w:style>
  <w:style w:type="character" w:customStyle="1" w:styleId="WW8Num19z2">
    <w:name w:val="WW8Num19z2"/>
    <w:rsid w:val="001707B3"/>
  </w:style>
  <w:style w:type="character" w:customStyle="1" w:styleId="WW8Num19z3">
    <w:name w:val="WW8Num19z3"/>
    <w:rsid w:val="001707B3"/>
  </w:style>
  <w:style w:type="character" w:customStyle="1" w:styleId="WW8Num19z4">
    <w:name w:val="WW8Num19z4"/>
    <w:rsid w:val="001707B3"/>
  </w:style>
  <w:style w:type="character" w:customStyle="1" w:styleId="WW8Num19z5">
    <w:name w:val="WW8Num19z5"/>
    <w:rsid w:val="001707B3"/>
  </w:style>
  <w:style w:type="character" w:customStyle="1" w:styleId="WW8Num19z6">
    <w:name w:val="WW8Num19z6"/>
    <w:rsid w:val="001707B3"/>
  </w:style>
  <w:style w:type="character" w:customStyle="1" w:styleId="WW8Num19z7">
    <w:name w:val="WW8Num19z7"/>
    <w:rsid w:val="001707B3"/>
  </w:style>
  <w:style w:type="character" w:customStyle="1" w:styleId="WW8Num19z8">
    <w:name w:val="WW8Num19z8"/>
    <w:rsid w:val="001707B3"/>
  </w:style>
  <w:style w:type="character" w:customStyle="1" w:styleId="WW8Num20z0">
    <w:name w:val="WW8Num20z0"/>
    <w:rsid w:val="001707B3"/>
    <w:rPr>
      <w:rFonts w:ascii="Symbol" w:hAnsi="Symbol" w:cs="Symbol"/>
      <w:sz w:val="22"/>
      <w:szCs w:val="22"/>
    </w:rPr>
  </w:style>
  <w:style w:type="character" w:customStyle="1" w:styleId="WW8Num21z0">
    <w:name w:val="WW8Num21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Absatz-Standardschriftart">
    <w:name w:val="Absatz-Standardschriftart"/>
    <w:rsid w:val="001707B3"/>
  </w:style>
  <w:style w:type="character" w:customStyle="1" w:styleId="WW8Num10z2">
    <w:name w:val="WW8Num10z2"/>
    <w:rsid w:val="001707B3"/>
  </w:style>
  <w:style w:type="character" w:customStyle="1" w:styleId="WW8Num10z3">
    <w:name w:val="WW8Num10z3"/>
    <w:rsid w:val="001707B3"/>
  </w:style>
  <w:style w:type="character" w:customStyle="1" w:styleId="WW8Num10z4">
    <w:name w:val="WW8Num10z4"/>
    <w:rsid w:val="001707B3"/>
  </w:style>
  <w:style w:type="character" w:customStyle="1" w:styleId="WW8Num10z5">
    <w:name w:val="WW8Num10z5"/>
    <w:rsid w:val="001707B3"/>
  </w:style>
  <w:style w:type="character" w:customStyle="1" w:styleId="WW8Num10z6">
    <w:name w:val="WW8Num10z6"/>
    <w:rsid w:val="001707B3"/>
  </w:style>
  <w:style w:type="character" w:customStyle="1" w:styleId="WW8Num10z7">
    <w:name w:val="WW8Num10z7"/>
    <w:rsid w:val="001707B3"/>
  </w:style>
  <w:style w:type="character" w:customStyle="1" w:styleId="WW8Num10z8">
    <w:name w:val="WW8Num10z8"/>
    <w:rsid w:val="001707B3"/>
  </w:style>
  <w:style w:type="character" w:customStyle="1" w:styleId="WW8Num14z2">
    <w:name w:val="WW8Num14z2"/>
    <w:rsid w:val="001707B3"/>
  </w:style>
  <w:style w:type="character" w:customStyle="1" w:styleId="WW8Num14z3">
    <w:name w:val="WW8Num14z3"/>
    <w:rsid w:val="001707B3"/>
  </w:style>
  <w:style w:type="character" w:customStyle="1" w:styleId="WW8Num14z4">
    <w:name w:val="WW8Num14z4"/>
    <w:rsid w:val="001707B3"/>
  </w:style>
  <w:style w:type="character" w:customStyle="1" w:styleId="WW8Num14z5">
    <w:name w:val="WW8Num14z5"/>
    <w:rsid w:val="001707B3"/>
  </w:style>
  <w:style w:type="character" w:customStyle="1" w:styleId="WW8Num14z6">
    <w:name w:val="WW8Num14z6"/>
    <w:rsid w:val="001707B3"/>
  </w:style>
  <w:style w:type="character" w:customStyle="1" w:styleId="WW8Num14z7">
    <w:name w:val="WW8Num14z7"/>
    <w:rsid w:val="001707B3"/>
  </w:style>
  <w:style w:type="character" w:customStyle="1" w:styleId="WW8Num14z8">
    <w:name w:val="WW8Num14z8"/>
    <w:rsid w:val="001707B3"/>
  </w:style>
  <w:style w:type="character" w:customStyle="1" w:styleId="WW8Num16z2">
    <w:name w:val="WW8Num16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707B3"/>
  </w:style>
  <w:style w:type="character" w:customStyle="1" w:styleId="WW8Num16z4">
    <w:name w:val="WW8Num16z4"/>
    <w:rsid w:val="001707B3"/>
  </w:style>
  <w:style w:type="character" w:customStyle="1" w:styleId="WW8Num16z5">
    <w:name w:val="WW8Num16z5"/>
    <w:rsid w:val="001707B3"/>
  </w:style>
  <w:style w:type="character" w:customStyle="1" w:styleId="WW8Num16z6">
    <w:name w:val="WW8Num16z6"/>
    <w:rsid w:val="001707B3"/>
  </w:style>
  <w:style w:type="character" w:customStyle="1" w:styleId="WW8Num16z7">
    <w:name w:val="WW8Num16z7"/>
    <w:rsid w:val="001707B3"/>
  </w:style>
  <w:style w:type="character" w:customStyle="1" w:styleId="WW8Num16z8">
    <w:name w:val="WW8Num16z8"/>
    <w:rsid w:val="001707B3"/>
  </w:style>
  <w:style w:type="character" w:customStyle="1" w:styleId="WW8Num20z1">
    <w:name w:val="WW8Num20z1"/>
    <w:rsid w:val="001707B3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707B3"/>
  </w:style>
  <w:style w:type="character" w:customStyle="1" w:styleId="WW8Num20z3">
    <w:name w:val="WW8Num20z3"/>
    <w:rsid w:val="001707B3"/>
  </w:style>
  <w:style w:type="character" w:customStyle="1" w:styleId="WW8Num20z4">
    <w:name w:val="WW8Num20z4"/>
    <w:rsid w:val="001707B3"/>
  </w:style>
  <w:style w:type="character" w:customStyle="1" w:styleId="WW8Num20z5">
    <w:name w:val="WW8Num20z5"/>
    <w:rsid w:val="001707B3"/>
  </w:style>
  <w:style w:type="character" w:customStyle="1" w:styleId="WW8Num20z6">
    <w:name w:val="WW8Num20z6"/>
    <w:rsid w:val="001707B3"/>
  </w:style>
  <w:style w:type="character" w:customStyle="1" w:styleId="WW8Num20z7">
    <w:name w:val="WW8Num20z7"/>
    <w:rsid w:val="001707B3"/>
  </w:style>
  <w:style w:type="character" w:customStyle="1" w:styleId="WW8Num20z8">
    <w:name w:val="WW8Num20z8"/>
    <w:rsid w:val="001707B3"/>
  </w:style>
  <w:style w:type="character" w:customStyle="1" w:styleId="WW8Num22z0">
    <w:name w:val="WW8Num22z0"/>
    <w:rsid w:val="001707B3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17z2">
    <w:name w:val="WW8Num17z2"/>
    <w:rsid w:val="001707B3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707B3"/>
  </w:style>
  <w:style w:type="character" w:customStyle="1" w:styleId="WW8Num17z4">
    <w:name w:val="WW8Num17z4"/>
    <w:rsid w:val="001707B3"/>
  </w:style>
  <w:style w:type="character" w:customStyle="1" w:styleId="WW8Num17z5">
    <w:name w:val="WW8Num17z5"/>
    <w:rsid w:val="001707B3"/>
  </w:style>
  <w:style w:type="character" w:customStyle="1" w:styleId="WW8Num17z6">
    <w:name w:val="WW8Num17z6"/>
    <w:rsid w:val="001707B3"/>
  </w:style>
  <w:style w:type="character" w:customStyle="1" w:styleId="WW8Num17z7">
    <w:name w:val="WW8Num17z7"/>
    <w:rsid w:val="001707B3"/>
  </w:style>
  <w:style w:type="character" w:customStyle="1" w:styleId="WW8Num17z8">
    <w:name w:val="WW8Num17z8"/>
    <w:rsid w:val="001707B3"/>
  </w:style>
  <w:style w:type="character" w:customStyle="1" w:styleId="WW-Absatz-Standardschriftart">
    <w:name w:val="WW-Absatz-Standardschriftart"/>
    <w:rsid w:val="001707B3"/>
  </w:style>
  <w:style w:type="character" w:customStyle="1" w:styleId="WW-Absatz-Standardschriftart1">
    <w:name w:val="WW-Absatz-Standardschriftart1"/>
    <w:rsid w:val="001707B3"/>
  </w:style>
  <w:style w:type="character" w:customStyle="1" w:styleId="WW-Absatz-Standardschriftart11">
    <w:name w:val="WW-Absatz-Standardschriftart11"/>
    <w:rsid w:val="001707B3"/>
  </w:style>
  <w:style w:type="character" w:customStyle="1" w:styleId="WW-Absatz-Standardschriftart111">
    <w:name w:val="WW-Absatz-Standardschriftart111"/>
    <w:rsid w:val="001707B3"/>
  </w:style>
  <w:style w:type="character" w:customStyle="1" w:styleId="WW-Absatz-Standardschriftart1111">
    <w:name w:val="WW-Absatz-Standardschriftart1111"/>
    <w:rsid w:val="001707B3"/>
  </w:style>
  <w:style w:type="character" w:customStyle="1" w:styleId="WW-Absatz-Standardschriftart11111">
    <w:name w:val="WW-Absatz-Standardschriftart11111"/>
    <w:rsid w:val="001707B3"/>
  </w:style>
  <w:style w:type="character" w:customStyle="1" w:styleId="WW-Absatz-Standardschriftart111111">
    <w:name w:val="WW-Absatz-Standardschriftart111111"/>
    <w:rsid w:val="001707B3"/>
  </w:style>
  <w:style w:type="character" w:customStyle="1" w:styleId="WW-Absatz-Standardschriftart1111111">
    <w:name w:val="WW-Absatz-Standardschriftart1111111"/>
    <w:rsid w:val="001707B3"/>
  </w:style>
  <w:style w:type="character" w:customStyle="1" w:styleId="WW-Absatz-Standardschriftart11111111">
    <w:name w:val="WW-Absatz-Standardschriftart11111111"/>
    <w:rsid w:val="001707B3"/>
  </w:style>
  <w:style w:type="character" w:customStyle="1" w:styleId="WW-Absatz-Standardschriftart111111111">
    <w:name w:val="WW-Absatz-Standardschriftart111111111"/>
    <w:rsid w:val="001707B3"/>
  </w:style>
  <w:style w:type="character" w:customStyle="1" w:styleId="WW-Absatz-Standardschriftart1111111111">
    <w:name w:val="WW-Absatz-Standardschriftart1111111111"/>
    <w:rsid w:val="001707B3"/>
  </w:style>
  <w:style w:type="character" w:customStyle="1" w:styleId="WW-Absatz-Standardschriftart11111111111">
    <w:name w:val="WW-Absatz-Standardschriftart11111111111"/>
    <w:rsid w:val="001707B3"/>
  </w:style>
  <w:style w:type="character" w:customStyle="1" w:styleId="WW-Absatz-Standardschriftart111111111111">
    <w:name w:val="WW-Absatz-Standardschriftart111111111111"/>
    <w:rsid w:val="001707B3"/>
  </w:style>
  <w:style w:type="character" w:customStyle="1" w:styleId="WW-Absatz-Standardschriftart1111111111111">
    <w:name w:val="WW-Absatz-Standardschriftart1111111111111"/>
    <w:rsid w:val="001707B3"/>
  </w:style>
  <w:style w:type="character" w:customStyle="1" w:styleId="WW-Absatz-Standardschriftart11111111111111">
    <w:name w:val="WW-Absatz-Standardschriftart11111111111111"/>
    <w:rsid w:val="001707B3"/>
  </w:style>
  <w:style w:type="character" w:customStyle="1" w:styleId="WW-Absatz-Standardschriftart111111111111111">
    <w:name w:val="WW-Absatz-Standardschriftart111111111111111"/>
    <w:rsid w:val="001707B3"/>
  </w:style>
  <w:style w:type="character" w:customStyle="1" w:styleId="WW-Absatz-Standardschriftart1111111111111111">
    <w:name w:val="WW-Absatz-Standardschriftart1111111111111111"/>
    <w:rsid w:val="001707B3"/>
  </w:style>
  <w:style w:type="character" w:customStyle="1" w:styleId="WW-Absatz-Standardschriftart11111111111111111">
    <w:name w:val="WW-Absatz-Standardschriftart11111111111111111"/>
    <w:rsid w:val="001707B3"/>
  </w:style>
  <w:style w:type="character" w:customStyle="1" w:styleId="WW-Absatz-Standardschriftart111111111111111111">
    <w:name w:val="WW-Absatz-Standardschriftart111111111111111111"/>
    <w:rsid w:val="001707B3"/>
  </w:style>
  <w:style w:type="character" w:customStyle="1" w:styleId="WW8Num11z2">
    <w:name w:val="WW8Num11z2"/>
    <w:rsid w:val="001707B3"/>
    <w:rPr>
      <w:rFonts w:ascii="Wingdings" w:hAnsi="Wingdings" w:cs="Wingdings"/>
    </w:rPr>
  </w:style>
  <w:style w:type="character" w:customStyle="1" w:styleId="Domylnaczcionkaakapitu14">
    <w:name w:val="Domyślna czcionka akapitu14"/>
    <w:rsid w:val="001707B3"/>
  </w:style>
  <w:style w:type="character" w:customStyle="1" w:styleId="WW-Absatz-Standardschriftart1111111111111111111">
    <w:name w:val="WW-Absatz-Standardschriftart1111111111111111111"/>
    <w:rsid w:val="001707B3"/>
  </w:style>
  <w:style w:type="character" w:customStyle="1" w:styleId="WW-Absatz-Standardschriftart11111111111111111111">
    <w:name w:val="WW-Absatz-Standardschriftart11111111111111111111"/>
    <w:rsid w:val="001707B3"/>
  </w:style>
  <w:style w:type="character" w:customStyle="1" w:styleId="WW-Absatz-Standardschriftart111111111111111111111">
    <w:name w:val="WW-Absatz-Standardschriftart111111111111111111111"/>
    <w:rsid w:val="001707B3"/>
  </w:style>
  <w:style w:type="character" w:customStyle="1" w:styleId="WW-Absatz-Standardschriftart1111111111111111111111">
    <w:name w:val="WW-Absatz-Standardschriftart1111111111111111111111"/>
    <w:rsid w:val="001707B3"/>
  </w:style>
  <w:style w:type="character" w:customStyle="1" w:styleId="WW-Absatz-Standardschriftart11111111111111111111111">
    <w:name w:val="WW-Absatz-Standardschriftart11111111111111111111111"/>
    <w:rsid w:val="001707B3"/>
  </w:style>
  <w:style w:type="character" w:customStyle="1" w:styleId="WW-Absatz-Standardschriftart111111111111111111111111">
    <w:name w:val="WW-Absatz-Standardschriftart111111111111111111111111"/>
    <w:rsid w:val="001707B3"/>
  </w:style>
  <w:style w:type="character" w:customStyle="1" w:styleId="WW-Absatz-Standardschriftart1111111111111111111111111">
    <w:name w:val="WW-Absatz-Standardschriftart1111111111111111111111111"/>
    <w:rsid w:val="001707B3"/>
  </w:style>
  <w:style w:type="character" w:customStyle="1" w:styleId="WW-Absatz-Standardschriftart11111111111111111111111111">
    <w:name w:val="WW-Absatz-Standardschriftart11111111111111111111111111"/>
    <w:rsid w:val="001707B3"/>
  </w:style>
  <w:style w:type="character" w:customStyle="1" w:styleId="WW-Absatz-Standardschriftart111111111111111111111111111">
    <w:name w:val="WW-Absatz-Standardschriftart111111111111111111111111111"/>
    <w:rsid w:val="001707B3"/>
  </w:style>
  <w:style w:type="character" w:customStyle="1" w:styleId="WW-Absatz-Standardschriftart1111111111111111111111111111">
    <w:name w:val="WW-Absatz-Standardschriftart1111111111111111111111111111"/>
    <w:rsid w:val="001707B3"/>
  </w:style>
  <w:style w:type="character" w:customStyle="1" w:styleId="WW-Absatz-Standardschriftart11111111111111111111111111111">
    <w:name w:val="WW-Absatz-Standardschriftart11111111111111111111111111111"/>
    <w:rsid w:val="001707B3"/>
  </w:style>
  <w:style w:type="character" w:customStyle="1" w:styleId="WW-Absatz-Standardschriftart111111111111111111111111111111">
    <w:name w:val="WW-Absatz-Standardschriftart111111111111111111111111111111"/>
    <w:rsid w:val="001707B3"/>
  </w:style>
  <w:style w:type="character" w:customStyle="1" w:styleId="WW-Absatz-Standardschriftart1111111111111111111111111111111">
    <w:name w:val="WW-Absatz-Standardschriftart1111111111111111111111111111111"/>
    <w:rsid w:val="001707B3"/>
  </w:style>
  <w:style w:type="character" w:customStyle="1" w:styleId="WW-Absatz-Standardschriftart11111111111111111111111111111111">
    <w:name w:val="WW-Absatz-Standardschriftart11111111111111111111111111111111"/>
    <w:rsid w:val="001707B3"/>
  </w:style>
  <w:style w:type="character" w:customStyle="1" w:styleId="WW-Absatz-Standardschriftart111111111111111111111111111111111">
    <w:name w:val="WW-Absatz-Standardschriftart111111111111111111111111111111111"/>
    <w:rsid w:val="001707B3"/>
  </w:style>
  <w:style w:type="character" w:customStyle="1" w:styleId="WW-Absatz-Standardschriftart1111111111111111111111111111111111">
    <w:name w:val="WW-Absatz-Standardschriftart1111111111111111111111111111111111"/>
    <w:rsid w:val="001707B3"/>
  </w:style>
  <w:style w:type="character" w:customStyle="1" w:styleId="WW-Absatz-Standardschriftart11111111111111111111111111111111111">
    <w:name w:val="WW-Absatz-Standardschriftart11111111111111111111111111111111111"/>
    <w:rsid w:val="001707B3"/>
  </w:style>
  <w:style w:type="character" w:customStyle="1" w:styleId="WW-Absatz-Standardschriftart111111111111111111111111111111111111">
    <w:name w:val="WW-Absatz-Standardschriftart111111111111111111111111111111111111"/>
    <w:rsid w:val="001707B3"/>
  </w:style>
  <w:style w:type="character" w:customStyle="1" w:styleId="WW-Absatz-Standardschriftart1111111111111111111111111111111111111">
    <w:name w:val="WW-Absatz-Standardschriftart1111111111111111111111111111111111111"/>
    <w:rsid w:val="001707B3"/>
  </w:style>
  <w:style w:type="character" w:customStyle="1" w:styleId="WW-Absatz-Standardschriftart11111111111111111111111111111111111111">
    <w:name w:val="WW-Absatz-Standardschriftart11111111111111111111111111111111111111"/>
    <w:rsid w:val="001707B3"/>
  </w:style>
  <w:style w:type="character" w:customStyle="1" w:styleId="WW8Num5z1">
    <w:name w:val="WW8Num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">
    <w:name w:val="WW-Absatz-Standardschriftart111111111111111111111111111111111111111"/>
    <w:rsid w:val="001707B3"/>
  </w:style>
  <w:style w:type="character" w:customStyle="1" w:styleId="WW-Absatz-Standardschriftart1111111111111111111111111111111111111111">
    <w:name w:val="WW-Absatz-Standardschriftart1111111111111111111111111111111111111111"/>
    <w:rsid w:val="001707B3"/>
  </w:style>
  <w:style w:type="character" w:customStyle="1" w:styleId="WW-Absatz-Standardschriftart11111111111111111111111111111111111111111">
    <w:name w:val="WW-Absatz-Standardschriftart11111111111111111111111111111111111111111"/>
    <w:rsid w:val="001707B3"/>
  </w:style>
  <w:style w:type="character" w:customStyle="1" w:styleId="WW-Absatz-Standardschriftart111111111111111111111111111111111111111111">
    <w:name w:val="WW-Absatz-Standardschriftart111111111111111111111111111111111111111111"/>
    <w:rsid w:val="001707B3"/>
  </w:style>
  <w:style w:type="character" w:customStyle="1" w:styleId="WW8Num6z1">
    <w:name w:val="WW8Num6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1707B3"/>
  </w:style>
  <w:style w:type="character" w:customStyle="1" w:styleId="WW-Absatz-Standardschriftart11111111111111111111111111111111111111111111">
    <w:name w:val="WW-Absatz-Standardschriftart11111111111111111111111111111111111111111111"/>
    <w:rsid w:val="001707B3"/>
  </w:style>
  <w:style w:type="character" w:customStyle="1" w:styleId="WW-Absatz-Standardschriftart111111111111111111111111111111111111111111111">
    <w:name w:val="WW-Absatz-Standardschriftart111111111111111111111111111111111111111111111"/>
    <w:rsid w:val="001707B3"/>
  </w:style>
  <w:style w:type="character" w:customStyle="1" w:styleId="Domylnaczcionkaakapitu13">
    <w:name w:val="Domyślna czcionka akapitu13"/>
    <w:rsid w:val="001707B3"/>
  </w:style>
  <w:style w:type="character" w:customStyle="1" w:styleId="WW-Absatz-Standardschriftart1111111111111111111111111111111111111111111111">
    <w:name w:val="WW-Absatz-Standardschriftart1111111111111111111111111111111111111111111111"/>
    <w:rsid w:val="001707B3"/>
  </w:style>
  <w:style w:type="character" w:customStyle="1" w:styleId="WW-Absatz-Standardschriftart11111111111111111111111111111111111111111111111">
    <w:name w:val="WW-Absatz-Standardschriftart11111111111111111111111111111111111111111111111"/>
    <w:rsid w:val="001707B3"/>
  </w:style>
  <w:style w:type="character" w:customStyle="1" w:styleId="WW-Absatz-Standardschriftart111111111111111111111111111111111111111111111111">
    <w:name w:val="WW-Absatz-Standardschriftart111111111111111111111111111111111111111111111111"/>
    <w:rsid w:val="001707B3"/>
  </w:style>
  <w:style w:type="character" w:customStyle="1" w:styleId="Domylnaczcionkaakapitu12">
    <w:name w:val="Domyślna czcionka akapitu12"/>
    <w:rsid w:val="001707B3"/>
  </w:style>
  <w:style w:type="character" w:customStyle="1" w:styleId="WW-Absatz-Standardschriftart1111111111111111111111111111111111111111111111111">
    <w:name w:val="WW-Absatz-Standardschriftart1111111111111111111111111111111111111111111111111"/>
    <w:rsid w:val="001707B3"/>
  </w:style>
  <w:style w:type="character" w:customStyle="1" w:styleId="Domylnaczcionkaakapitu11">
    <w:name w:val="Domyślna czcionka akapitu11"/>
    <w:rsid w:val="001707B3"/>
  </w:style>
  <w:style w:type="character" w:customStyle="1" w:styleId="Domylnaczcionkaakapitu10">
    <w:name w:val="Domyślna czcionka akapitu10"/>
    <w:rsid w:val="001707B3"/>
  </w:style>
  <w:style w:type="character" w:customStyle="1" w:styleId="WW8Num9z2">
    <w:name w:val="WW8Num9z2"/>
    <w:rsid w:val="001707B3"/>
    <w:rPr>
      <w:rFonts w:ascii="Wingdings" w:hAnsi="Wingdings" w:cs="Wingdings"/>
    </w:rPr>
  </w:style>
  <w:style w:type="character" w:customStyle="1" w:styleId="Domylnaczcionkaakapitu9">
    <w:name w:val="Domyślna czcionka akapitu9"/>
    <w:rsid w:val="001707B3"/>
  </w:style>
  <w:style w:type="character" w:customStyle="1" w:styleId="Domylnaczcionkaakapitu8">
    <w:name w:val="Domyślna czcionka akapitu8"/>
    <w:rsid w:val="001707B3"/>
  </w:style>
  <w:style w:type="character" w:customStyle="1" w:styleId="Domylnaczcionkaakapitu7">
    <w:name w:val="Domyślna czcionka akapitu7"/>
    <w:rsid w:val="001707B3"/>
  </w:style>
  <w:style w:type="character" w:customStyle="1" w:styleId="Domylnaczcionkaakapitu6">
    <w:name w:val="Domyślna czcionka akapitu6"/>
    <w:rsid w:val="001707B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707B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707B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707B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707B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707B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707B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707B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707B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707B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707B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707B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707B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707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707B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707B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707B3"/>
  </w:style>
  <w:style w:type="character" w:customStyle="1" w:styleId="Domylnaczcionkaakapitu5">
    <w:name w:val="Domyślna czcionka akapitu5"/>
    <w:rsid w:val="001707B3"/>
  </w:style>
  <w:style w:type="character" w:customStyle="1" w:styleId="WW8Num8z2">
    <w:name w:val="WW8Num8z2"/>
    <w:rsid w:val="001707B3"/>
    <w:rPr>
      <w:rFonts w:ascii="Wingdings" w:hAnsi="Wingdings" w:cs="Wingdings"/>
    </w:rPr>
  </w:style>
  <w:style w:type="character" w:customStyle="1" w:styleId="Domylnaczcionkaakapitu4">
    <w:name w:val="Domyślna czcionka akapitu4"/>
    <w:rsid w:val="001707B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707B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707B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707B3"/>
  </w:style>
  <w:style w:type="character" w:customStyle="1" w:styleId="Domylnaczcionkaakapitu3">
    <w:name w:val="Domyślna czcionka akapitu3"/>
    <w:rsid w:val="001707B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707B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707B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707B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707B3"/>
  </w:style>
  <w:style w:type="character" w:customStyle="1" w:styleId="Domylnaczcionkaakapitu2">
    <w:name w:val="Domyślna czcionka akapitu2"/>
    <w:rsid w:val="001707B3"/>
  </w:style>
  <w:style w:type="character" w:customStyle="1" w:styleId="WW8Num29z0">
    <w:name w:val="WW8Num29z0"/>
    <w:rsid w:val="001707B3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707B3"/>
    <w:rPr>
      <w:rFonts w:ascii="OpenSymbol" w:hAnsi="OpenSymbol" w:cs="Courier New"/>
    </w:rPr>
  </w:style>
  <w:style w:type="character" w:customStyle="1" w:styleId="WW8Num32z0">
    <w:name w:val="WW8Num32z0"/>
    <w:rsid w:val="001707B3"/>
    <w:rPr>
      <w:rFonts w:ascii="Symbol" w:hAnsi="Symbol" w:cs="Symbol"/>
    </w:rPr>
  </w:style>
  <w:style w:type="character" w:customStyle="1" w:styleId="WW8Num32z1">
    <w:name w:val="WW8Num32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707B3"/>
  </w:style>
  <w:style w:type="character" w:customStyle="1" w:styleId="WW8Num33z0">
    <w:name w:val="WW8Num33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rsid w:val="001707B3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1707B3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707B3"/>
    <w:rPr>
      <w:rFonts w:ascii="OpenSymbol" w:hAnsi="OpenSymbol" w:cs="Courier New"/>
    </w:rPr>
  </w:style>
  <w:style w:type="character" w:customStyle="1" w:styleId="WW8Num36z0">
    <w:name w:val="WW8Num36z0"/>
    <w:rsid w:val="001707B3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707B3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707B3"/>
  </w:style>
  <w:style w:type="character" w:customStyle="1" w:styleId="WW8Num38z0">
    <w:name w:val="WW8Num38z0"/>
    <w:rsid w:val="001707B3"/>
    <w:rPr>
      <w:rFonts w:ascii="Symbol" w:hAnsi="Symbol" w:cs="OpenSymbol"/>
    </w:rPr>
  </w:style>
  <w:style w:type="character" w:customStyle="1" w:styleId="WW8Num38z1">
    <w:name w:val="WW8Num38z1"/>
    <w:rsid w:val="001707B3"/>
    <w:rPr>
      <w:rFonts w:ascii="OpenSymbol" w:hAnsi="OpenSymbol" w:cs="OpenSymbol"/>
    </w:rPr>
  </w:style>
  <w:style w:type="character" w:customStyle="1" w:styleId="WW8Num38z2">
    <w:name w:val="WW8Num38z2"/>
    <w:rsid w:val="001707B3"/>
    <w:rPr>
      <w:rFonts w:ascii="Wingdings" w:hAnsi="Wingdings" w:cs="Wingdings"/>
    </w:rPr>
  </w:style>
  <w:style w:type="character" w:customStyle="1" w:styleId="WW8Num39z0">
    <w:name w:val="WW8Num39z0"/>
    <w:rsid w:val="001707B3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707B3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707B3"/>
  </w:style>
  <w:style w:type="character" w:customStyle="1" w:styleId="WW8Num40z0">
    <w:name w:val="WW8Num40z0"/>
    <w:rsid w:val="001707B3"/>
    <w:rPr>
      <w:rFonts w:ascii="Symbol" w:hAnsi="Symbol" w:cs="OpenSymbol"/>
    </w:rPr>
  </w:style>
  <w:style w:type="character" w:customStyle="1" w:styleId="WW8Num41z0">
    <w:name w:val="WW8Num41z0"/>
    <w:rsid w:val="001707B3"/>
    <w:rPr>
      <w:rFonts w:ascii="Symbol" w:hAnsi="Symbol" w:cs="OpenSymbol"/>
    </w:rPr>
  </w:style>
  <w:style w:type="character" w:customStyle="1" w:styleId="WW8Num42z0">
    <w:name w:val="WW8Num42z0"/>
    <w:rsid w:val="001707B3"/>
    <w:rPr>
      <w:rFonts w:ascii="Symbol" w:hAnsi="Symbol" w:cs="OpenSymbol"/>
    </w:rPr>
  </w:style>
  <w:style w:type="character" w:customStyle="1" w:styleId="WW8Num42z1">
    <w:name w:val="WW8Num42z1"/>
    <w:rsid w:val="001707B3"/>
    <w:rPr>
      <w:rFonts w:ascii="OpenSymbol" w:hAnsi="OpenSymbol" w:cs="OpenSymbol"/>
    </w:rPr>
  </w:style>
  <w:style w:type="character" w:customStyle="1" w:styleId="WW8Num43z0">
    <w:name w:val="WW8Num43z0"/>
    <w:rsid w:val="001707B3"/>
    <w:rPr>
      <w:rFonts w:ascii="Symbol" w:hAnsi="Symbol" w:cs="OpenSymbol"/>
    </w:rPr>
  </w:style>
  <w:style w:type="character" w:customStyle="1" w:styleId="WW8Num43z1">
    <w:name w:val="WW8Num43z1"/>
    <w:rsid w:val="001707B3"/>
    <w:rPr>
      <w:rFonts w:ascii="OpenSymbol" w:hAnsi="OpenSymbol" w:cs="OpenSymbol"/>
    </w:rPr>
  </w:style>
  <w:style w:type="character" w:customStyle="1" w:styleId="WW8Num44z0">
    <w:name w:val="WW8Num44z0"/>
    <w:rsid w:val="001707B3"/>
    <w:rPr>
      <w:rFonts w:ascii="Symbol" w:hAnsi="Symbol" w:cs="OpenSymbol"/>
    </w:rPr>
  </w:style>
  <w:style w:type="character" w:customStyle="1" w:styleId="WW8Num44z1">
    <w:name w:val="WW8Num44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707B3"/>
  </w:style>
  <w:style w:type="character" w:customStyle="1" w:styleId="WW8Num40z1">
    <w:name w:val="WW8Num40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707B3"/>
  </w:style>
  <w:style w:type="character" w:customStyle="1" w:styleId="WW8Num37z0">
    <w:name w:val="WW8Num37z0"/>
    <w:rsid w:val="001707B3"/>
    <w:rPr>
      <w:rFonts w:ascii="Symbol" w:hAnsi="Symbol" w:cs="OpenSymbol"/>
    </w:rPr>
  </w:style>
  <w:style w:type="character" w:customStyle="1" w:styleId="WW8Num37z1">
    <w:name w:val="WW8Num37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707B3"/>
  </w:style>
  <w:style w:type="character" w:customStyle="1" w:styleId="WW8Num34z0">
    <w:name w:val="WW8Num34z0"/>
    <w:rsid w:val="001707B3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rsid w:val="001707B3"/>
    <w:rPr>
      <w:rFonts w:ascii="Courier New" w:hAnsi="Courier New" w:cs="Courier New"/>
    </w:rPr>
  </w:style>
  <w:style w:type="character" w:customStyle="1" w:styleId="WW8Num41z1">
    <w:name w:val="WW8Num41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707B3"/>
  </w:style>
  <w:style w:type="character" w:customStyle="1" w:styleId="WW8Num45z0">
    <w:name w:val="WW8Num45z0"/>
    <w:rsid w:val="001707B3"/>
    <w:rPr>
      <w:rFonts w:ascii="Symbol" w:hAnsi="Symbol" w:cs="OpenSymbol"/>
    </w:rPr>
  </w:style>
  <w:style w:type="character" w:customStyle="1" w:styleId="WW8Num45z1">
    <w:name w:val="WW8Num4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707B3"/>
  </w:style>
  <w:style w:type="character" w:customStyle="1" w:styleId="Domylnaczcionkaakapitu1">
    <w:name w:val="Domyślna czcionka akapitu1"/>
    <w:rsid w:val="001707B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707B3"/>
  </w:style>
  <w:style w:type="character" w:customStyle="1" w:styleId="WW8Num22z1">
    <w:name w:val="WW8Num22z1"/>
    <w:rsid w:val="001707B3"/>
    <w:rPr>
      <w:rFonts w:ascii="OpenSymbol" w:hAnsi="OpenSymbol" w:cs="Courier New"/>
    </w:rPr>
  </w:style>
  <w:style w:type="character" w:customStyle="1" w:styleId="WW8Num23z0">
    <w:name w:val="WW8Num23z0"/>
    <w:rsid w:val="001707B3"/>
    <w:rPr>
      <w:rFonts w:ascii="Symbol" w:hAnsi="Symbol" w:cs="Times New Roman"/>
    </w:rPr>
  </w:style>
  <w:style w:type="character" w:customStyle="1" w:styleId="WW8Num23z1">
    <w:name w:val="WW8Num23z1"/>
    <w:rsid w:val="001707B3"/>
    <w:rPr>
      <w:rFonts w:ascii="OpenSymbol" w:hAnsi="OpenSymbol" w:cs="OpenSymbol"/>
    </w:rPr>
  </w:style>
  <w:style w:type="character" w:customStyle="1" w:styleId="WW8Num24z0">
    <w:name w:val="WW8Num24z0"/>
    <w:rsid w:val="001707B3"/>
    <w:rPr>
      <w:rFonts w:ascii="Symbol" w:hAnsi="Symbol" w:cs="Times New Roman"/>
    </w:rPr>
  </w:style>
  <w:style w:type="character" w:customStyle="1" w:styleId="WW8Num24z1">
    <w:name w:val="WW8Num24z1"/>
    <w:rsid w:val="001707B3"/>
    <w:rPr>
      <w:rFonts w:ascii="Symbol" w:hAnsi="Symbol" w:cs="Symbol"/>
    </w:rPr>
  </w:style>
  <w:style w:type="character" w:customStyle="1" w:styleId="WW8Num25z0">
    <w:name w:val="WW8Num25z0"/>
    <w:rsid w:val="001707B3"/>
    <w:rPr>
      <w:rFonts w:ascii="Symbol" w:hAnsi="Symbol" w:cs="Times New Roman"/>
    </w:rPr>
  </w:style>
  <w:style w:type="character" w:customStyle="1" w:styleId="WW8Num25z1">
    <w:name w:val="WW8Num25z1"/>
    <w:rsid w:val="001707B3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707B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707B3"/>
  </w:style>
  <w:style w:type="character" w:customStyle="1" w:styleId="WW8Num21z1">
    <w:name w:val="WW8Num21z1"/>
    <w:rsid w:val="001707B3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707B3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707B3"/>
    <w:rPr>
      <w:rFonts w:ascii="OpenSymbol" w:hAnsi="OpenSymbol" w:cs="Courier New"/>
    </w:rPr>
  </w:style>
  <w:style w:type="character" w:customStyle="1" w:styleId="WW8Num27z0">
    <w:name w:val="WW8Num27z0"/>
    <w:rsid w:val="001707B3"/>
    <w:rPr>
      <w:rFonts w:ascii="Symbol" w:hAnsi="Symbol" w:cs="Times New Roman"/>
    </w:rPr>
  </w:style>
  <w:style w:type="character" w:customStyle="1" w:styleId="WW8Num27z1">
    <w:name w:val="WW8Num27z1"/>
    <w:rsid w:val="001707B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707B3"/>
  </w:style>
  <w:style w:type="character" w:customStyle="1" w:styleId="Znakinumeracji">
    <w:name w:val="Znaki numeracji"/>
    <w:rsid w:val="001707B3"/>
  </w:style>
  <w:style w:type="character" w:customStyle="1" w:styleId="Symbolewypunktowania">
    <w:name w:val="Symbole wypunktowania"/>
    <w:rsid w:val="001707B3"/>
    <w:rPr>
      <w:rFonts w:ascii="OpenSymbol" w:eastAsia="OpenSymbol" w:hAnsi="OpenSymbol" w:cs="OpenSymbol"/>
    </w:rPr>
  </w:style>
  <w:style w:type="character" w:customStyle="1" w:styleId="WW8Num31z0">
    <w:name w:val="WW8Num31z0"/>
    <w:rsid w:val="001707B3"/>
    <w:rPr>
      <w:rFonts w:ascii="Symbol" w:hAnsi="Symbol" w:cs="Symbol"/>
    </w:rPr>
  </w:style>
  <w:style w:type="character" w:customStyle="1" w:styleId="WW8Num31z1">
    <w:name w:val="WW8Num31z1"/>
    <w:rsid w:val="001707B3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707B3"/>
  </w:style>
  <w:style w:type="character" w:styleId="Hipercze">
    <w:name w:val="Hyperlink"/>
    <w:rsid w:val="001707B3"/>
    <w:rPr>
      <w:color w:val="0000FF"/>
      <w:u w:val="single"/>
    </w:rPr>
  </w:style>
  <w:style w:type="character" w:customStyle="1" w:styleId="NagwekZnak">
    <w:name w:val="Nagłówek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StopkaZnak">
    <w:name w:val="Stopka Znak"/>
    <w:uiPriority w:val="99"/>
    <w:rsid w:val="001707B3"/>
    <w:rPr>
      <w:rFonts w:eastAsia="Lucida Sans Unicode"/>
      <w:kern w:val="1"/>
      <w:sz w:val="24"/>
      <w:szCs w:val="24"/>
    </w:rPr>
  </w:style>
  <w:style w:type="character" w:customStyle="1" w:styleId="ListLabel1">
    <w:name w:val="ListLabel 1"/>
    <w:rsid w:val="001707B3"/>
    <w:rPr>
      <w:rFonts w:cs="Courier New"/>
    </w:rPr>
  </w:style>
  <w:style w:type="character" w:customStyle="1" w:styleId="ListLabel2">
    <w:name w:val="ListLabel 2"/>
    <w:rsid w:val="001707B3"/>
    <w:rPr>
      <w:sz w:val="24"/>
    </w:rPr>
  </w:style>
  <w:style w:type="character" w:customStyle="1" w:styleId="ListLabel3">
    <w:name w:val="ListLabel 3"/>
    <w:rsid w:val="001707B3"/>
    <w:rPr>
      <w:b/>
    </w:rPr>
  </w:style>
  <w:style w:type="character" w:customStyle="1" w:styleId="Znakiprzypiswdolnych">
    <w:name w:val="Znaki przypisów dolnych"/>
    <w:rsid w:val="001707B3"/>
    <w:rPr>
      <w:vertAlign w:val="superscript"/>
    </w:rPr>
  </w:style>
  <w:style w:type="character" w:customStyle="1" w:styleId="Podpis1">
    <w:name w:val="Podpis1"/>
    <w:basedOn w:val="Domylnaczcionkaakapitu9"/>
    <w:rsid w:val="001707B3"/>
  </w:style>
  <w:style w:type="character" w:customStyle="1" w:styleId="TekstpodstawowyZnak">
    <w:name w:val="Tekst podstawowy Znak"/>
    <w:rsid w:val="001707B3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707B3"/>
    <w:rPr>
      <w:vertAlign w:val="superscript"/>
    </w:rPr>
  </w:style>
  <w:style w:type="character" w:customStyle="1" w:styleId="TekstprzypisudolnegoZnak">
    <w:name w:val="Tekst przypisu dolnego Znak"/>
    <w:rsid w:val="001707B3"/>
    <w:rPr>
      <w:rFonts w:eastAsia="Lucida Sans Unicode"/>
      <w:kern w:val="1"/>
    </w:rPr>
  </w:style>
  <w:style w:type="character" w:customStyle="1" w:styleId="FontStyle37">
    <w:name w:val="Font Style37"/>
    <w:rsid w:val="001707B3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707B3"/>
    <w:rPr>
      <w:vertAlign w:val="superscript"/>
    </w:rPr>
  </w:style>
  <w:style w:type="character" w:customStyle="1" w:styleId="Znakiprzypiswkocowych">
    <w:name w:val="Znaki przypisów końcowych"/>
    <w:rsid w:val="001707B3"/>
    <w:rPr>
      <w:vertAlign w:val="superscript"/>
    </w:rPr>
  </w:style>
  <w:style w:type="character" w:customStyle="1" w:styleId="WW-Znakiprzypiswkocowych">
    <w:name w:val="WW-Znaki przypisów końcowych"/>
    <w:rsid w:val="001707B3"/>
  </w:style>
  <w:style w:type="character" w:customStyle="1" w:styleId="Odwoanieprzypisukocowego1">
    <w:name w:val="Odwołanie przypisu końcowego1"/>
    <w:rsid w:val="001707B3"/>
    <w:rPr>
      <w:vertAlign w:val="superscript"/>
    </w:rPr>
  </w:style>
  <w:style w:type="character" w:customStyle="1" w:styleId="Odwoanieprzypisudolnego3">
    <w:name w:val="Odwołanie przypisu dolnego3"/>
    <w:rsid w:val="001707B3"/>
    <w:rPr>
      <w:vertAlign w:val="superscript"/>
    </w:rPr>
  </w:style>
  <w:style w:type="character" w:customStyle="1" w:styleId="Odwoanieprzypisukocowego2">
    <w:name w:val="Odwołanie przypisu końcowego2"/>
    <w:rsid w:val="001707B3"/>
    <w:rPr>
      <w:vertAlign w:val="superscript"/>
    </w:rPr>
  </w:style>
  <w:style w:type="character" w:customStyle="1" w:styleId="Odwoanieprzypisudolnego4">
    <w:name w:val="Odwołanie przypisu dolnego4"/>
    <w:rsid w:val="001707B3"/>
    <w:rPr>
      <w:vertAlign w:val="superscript"/>
    </w:rPr>
  </w:style>
  <w:style w:type="character" w:customStyle="1" w:styleId="Odwoanieprzypisukocowego3">
    <w:name w:val="Odwołanie przypisu końcowego3"/>
    <w:rsid w:val="001707B3"/>
    <w:rPr>
      <w:vertAlign w:val="superscript"/>
    </w:rPr>
  </w:style>
  <w:style w:type="character" w:styleId="Odwoanieprzypisudolnego">
    <w:name w:val="footnote reference"/>
    <w:rsid w:val="001707B3"/>
    <w:rPr>
      <w:vertAlign w:val="superscript"/>
    </w:rPr>
  </w:style>
  <w:style w:type="character" w:styleId="Odwoanieprzypisukocowego">
    <w:name w:val="endnote reference"/>
    <w:rsid w:val="001707B3"/>
    <w:rPr>
      <w:vertAlign w:val="superscript"/>
    </w:rPr>
  </w:style>
  <w:style w:type="character" w:customStyle="1" w:styleId="WW8Num116z1">
    <w:name w:val="WW8Num116z1"/>
    <w:rsid w:val="001707B3"/>
    <w:rPr>
      <w:rFonts w:ascii="Trebuchet MS" w:eastAsia="Times New Roman" w:hAnsi="Trebuchet MS" w:cs="Arial"/>
      <w:b w:val="0"/>
    </w:rPr>
  </w:style>
  <w:style w:type="character" w:styleId="UyteHipercze">
    <w:name w:val="FollowedHyperlink"/>
    <w:rsid w:val="001707B3"/>
    <w:rPr>
      <w:color w:val="800080"/>
      <w:u w:val="single"/>
    </w:rPr>
  </w:style>
  <w:style w:type="character" w:customStyle="1" w:styleId="DeltaViewInsertion">
    <w:name w:val="DeltaView Insertion"/>
    <w:rsid w:val="001707B3"/>
    <w:rPr>
      <w:b/>
      <w:i/>
      <w:spacing w:val="0"/>
    </w:rPr>
  </w:style>
  <w:style w:type="character" w:customStyle="1" w:styleId="WW8Num39z2">
    <w:name w:val="WW8Num39z2"/>
    <w:rsid w:val="001707B3"/>
  </w:style>
  <w:style w:type="character" w:customStyle="1" w:styleId="WW8Num39z3">
    <w:name w:val="WW8Num39z3"/>
    <w:rsid w:val="001707B3"/>
  </w:style>
  <w:style w:type="character" w:customStyle="1" w:styleId="WW8Num39z4">
    <w:name w:val="WW8Num39z4"/>
    <w:rsid w:val="001707B3"/>
  </w:style>
  <w:style w:type="character" w:customStyle="1" w:styleId="WW8Num39z5">
    <w:name w:val="WW8Num39z5"/>
    <w:rsid w:val="001707B3"/>
  </w:style>
  <w:style w:type="character" w:customStyle="1" w:styleId="WW8Num39z6">
    <w:name w:val="WW8Num39z6"/>
    <w:rsid w:val="001707B3"/>
  </w:style>
  <w:style w:type="character" w:customStyle="1" w:styleId="WW8Num39z7">
    <w:name w:val="WW8Num39z7"/>
    <w:rsid w:val="001707B3"/>
  </w:style>
  <w:style w:type="character" w:customStyle="1" w:styleId="WW8Num39z8">
    <w:name w:val="WW8Num39z8"/>
    <w:rsid w:val="001707B3"/>
  </w:style>
  <w:style w:type="character" w:customStyle="1" w:styleId="NormalBoldChar">
    <w:name w:val="NormalBold Char"/>
    <w:rsid w:val="001707B3"/>
    <w:rPr>
      <w:b/>
      <w:sz w:val="24"/>
    </w:rPr>
  </w:style>
  <w:style w:type="character" w:customStyle="1" w:styleId="WW8Num40z2">
    <w:name w:val="WW8Num40z2"/>
    <w:rsid w:val="001707B3"/>
  </w:style>
  <w:style w:type="character" w:customStyle="1" w:styleId="WW8Num40z3">
    <w:name w:val="WW8Num40z3"/>
    <w:rsid w:val="001707B3"/>
  </w:style>
  <w:style w:type="character" w:customStyle="1" w:styleId="WW8Num40z4">
    <w:name w:val="WW8Num40z4"/>
    <w:rsid w:val="001707B3"/>
  </w:style>
  <w:style w:type="character" w:customStyle="1" w:styleId="WW8Num40z5">
    <w:name w:val="WW8Num40z5"/>
    <w:rsid w:val="001707B3"/>
  </w:style>
  <w:style w:type="character" w:customStyle="1" w:styleId="WW8Num40z6">
    <w:name w:val="WW8Num40z6"/>
    <w:rsid w:val="001707B3"/>
  </w:style>
  <w:style w:type="character" w:customStyle="1" w:styleId="WW8Num40z7">
    <w:name w:val="WW8Num40z7"/>
    <w:rsid w:val="001707B3"/>
  </w:style>
  <w:style w:type="character" w:customStyle="1" w:styleId="WW8Num40z8">
    <w:name w:val="WW8Num40z8"/>
    <w:rsid w:val="001707B3"/>
  </w:style>
  <w:style w:type="paragraph" w:customStyle="1" w:styleId="Nagwek15">
    <w:name w:val="Nagłówek15"/>
    <w:basedOn w:val="Normalny"/>
    <w:next w:val="Tekstpodstawowy"/>
    <w:rsid w:val="001707B3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707B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Lista">
    <w:name w:val="List"/>
    <w:basedOn w:val="Tekstpodstawowy"/>
    <w:rsid w:val="001707B3"/>
    <w:rPr>
      <w:rFonts w:cs="Tahoma"/>
    </w:rPr>
  </w:style>
  <w:style w:type="paragraph" w:customStyle="1" w:styleId="Podpis15">
    <w:name w:val="Podpis1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07B3"/>
    <w:pPr>
      <w:suppressLineNumbers/>
    </w:pPr>
    <w:rPr>
      <w:rFonts w:cs="Tahoma"/>
    </w:rPr>
  </w:style>
  <w:style w:type="paragraph" w:customStyle="1" w:styleId="Nagwek14">
    <w:name w:val="Nagłówek1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707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707B3"/>
    <w:pPr>
      <w:suppressLineNumbers/>
      <w:spacing w:before="120" w:after="120"/>
    </w:pPr>
    <w:rPr>
      <w:rFonts w:cs="Tahoma"/>
      <w:i/>
      <w:iCs/>
    </w:rPr>
  </w:style>
  <w:style w:type="paragraph" w:customStyle="1" w:styleId="Nagwek16">
    <w:name w:val="Nagłówek1"/>
    <w:basedOn w:val="Normalny"/>
    <w:next w:val="Tekstpodstawowy"/>
    <w:rsid w:val="001707B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pistreci4">
    <w:name w:val="toc 4"/>
    <w:basedOn w:val="Normalny"/>
    <w:next w:val="Normalny"/>
    <w:rsid w:val="001707B3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rsid w:val="001707B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707B3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1707B3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rsid w:val="001707B3"/>
    <w:pPr>
      <w:suppressLineNumbers/>
    </w:pPr>
  </w:style>
  <w:style w:type="paragraph" w:customStyle="1" w:styleId="Nagwektabeli">
    <w:name w:val="Nagłówek tabeli"/>
    <w:basedOn w:val="Zawartotabeli"/>
    <w:rsid w:val="001707B3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1707B3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707B3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1707B3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1707B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rsid w:val="001707B3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rsid w:val="001707B3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707B3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707B3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707B3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707B3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707B3"/>
    <w:pPr>
      <w:spacing w:after="120"/>
    </w:pPr>
  </w:style>
  <w:style w:type="paragraph" w:customStyle="1" w:styleId="oddl-nadpis">
    <w:name w:val="oddíl-nadpis"/>
    <w:rsid w:val="001707B3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707B3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rsid w:val="001707B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1707B3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707B3"/>
  </w:style>
  <w:style w:type="paragraph" w:customStyle="1" w:styleId="Zawartoramki">
    <w:name w:val="Zawartość ramki"/>
    <w:basedOn w:val="Tekstpodstawowy"/>
    <w:rsid w:val="001707B3"/>
  </w:style>
  <w:style w:type="paragraph" w:customStyle="1" w:styleId="Annexetitre">
    <w:name w:val="Annexe titre"/>
    <w:basedOn w:val="Normalny"/>
    <w:next w:val="Normalny"/>
    <w:rsid w:val="001707B3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707B3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707B3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707B3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707B3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707B3"/>
    <w:pPr>
      <w:spacing w:before="120" w:after="120"/>
    </w:pPr>
    <w:rPr>
      <w:rFonts w:eastAsia="Calibri"/>
      <w:szCs w:val="22"/>
    </w:rPr>
  </w:style>
  <w:style w:type="character" w:styleId="Odwoaniedokomentarza">
    <w:name w:val="annotation reference"/>
    <w:uiPriority w:val="99"/>
    <w:semiHidden/>
    <w:unhideWhenUsed/>
    <w:rsid w:val="00170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7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7B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7B3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707B3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7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7B3"/>
    <w:rPr>
      <w:rFonts w:ascii="Tahoma" w:eastAsia="Lucida Sans Unicode" w:hAnsi="Tahoma" w:cs="Tahoma"/>
      <w:kern w:val="1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70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1707B3"/>
    <w:rPr>
      <w:b/>
      <w:bCs/>
      <w:i/>
      <w:iCs/>
      <w:color w:val="4472C4" w:themeColor="accent1"/>
    </w:rPr>
  </w:style>
  <w:style w:type="paragraph" w:styleId="Bezodstpw">
    <w:name w:val="No Spacing"/>
    <w:uiPriority w:val="1"/>
    <w:qFormat/>
    <w:rsid w:val="001707B3"/>
    <w:pPr>
      <w:widowControl w:val="0"/>
      <w:suppressAutoHyphens/>
      <w:spacing w:after="0" w:line="240" w:lineRule="auto"/>
    </w:pPr>
    <w:rPr>
      <w:rFonts w:ascii="Cambria" w:eastAsia="Lucida Sans Unicode" w:hAnsi="Cambria" w:cs="Cambri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01209-179</dc:creator>
  <cp:keywords/>
  <dc:description/>
  <cp:lastModifiedBy>K.Szydło</cp:lastModifiedBy>
  <cp:revision>3</cp:revision>
  <dcterms:created xsi:type="dcterms:W3CDTF">2025-11-21T14:00:00Z</dcterms:created>
  <dcterms:modified xsi:type="dcterms:W3CDTF">2025-11-27T09:49:00Z</dcterms:modified>
</cp:coreProperties>
</file>